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7D2DF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7D2DF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EC6176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2DF7">
        <w:rPr>
          <w:rFonts w:ascii="Times New Roman" w:hAnsi="Times New Roman" w:cs="Times New Roman"/>
          <w:sz w:val="24"/>
          <w:szCs w:val="24"/>
        </w:rPr>
        <w:t>АРЕНДЫ ЗЕМЕЛЬНОГО УЧАСТКА</w:t>
      </w:r>
    </w:p>
    <w:p w:rsidR="00516AB6" w:rsidRPr="007D2DF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7D2DF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DF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7D2DF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7D2DF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7D2DF7" w:rsidTr="00484F5B">
        <w:tc>
          <w:tcPr>
            <w:tcW w:w="5352" w:type="dxa"/>
            <w:shd w:val="clear" w:color="auto" w:fill="auto"/>
          </w:tcPr>
          <w:p w:rsidR="001105E5" w:rsidRPr="007D2DF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7D2DF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7D2DF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7D2DF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7D2DF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7D2DF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7D2DF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7D2DF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7D2DF7">
        <w:rPr>
          <w:rFonts w:ascii="Times New Roman" w:hAnsi="Times New Roman"/>
          <w:sz w:val="24"/>
          <w:szCs w:val="24"/>
        </w:rPr>
        <w:t>, именуем</w:t>
      </w:r>
      <w:r w:rsidR="0046789F" w:rsidRPr="007D2DF7">
        <w:rPr>
          <w:rFonts w:ascii="Times New Roman" w:hAnsi="Times New Roman"/>
          <w:sz w:val="24"/>
          <w:szCs w:val="24"/>
        </w:rPr>
        <w:t>ый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8336EA" w:rsidRDefault="00FE2879" w:rsidP="008336EA">
      <w:pPr>
        <w:pStyle w:val="Default"/>
        <w:ind w:right="-1" w:firstLine="567"/>
        <w:jc w:val="both"/>
      </w:pPr>
      <w:r w:rsidRPr="008336EA">
        <w:t xml:space="preserve">1.1. Арендодатель предоставляет, а Арендатор принимает в аренду земельный участок, </w:t>
      </w:r>
      <w:r w:rsidR="00B23F40" w:rsidRPr="008336EA">
        <w:t xml:space="preserve">земель населенных пунктов </w:t>
      </w:r>
      <w:r w:rsidRPr="008336EA">
        <w:t xml:space="preserve">с </w:t>
      </w:r>
      <w:proofErr w:type="gramStart"/>
      <w:r w:rsidRPr="008336EA">
        <w:t>кадастровым</w:t>
      </w:r>
      <w:proofErr w:type="gramEnd"/>
      <w:r w:rsidRPr="008336EA">
        <w:t xml:space="preserve"> </w:t>
      </w:r>
      <w:r w:rsidR="0046789F" w:rsidRPr="008336EA">
        <w:t>№</w:t>
      </w:r>
      <w:r w:rsidR="00B23F40" w:rsidRPr="008336EA">
        <w:t xml:space="preserve"> </w:t>
      </w:r>
      <w:r w:rsidR="000875E1" w:rsidRPr="008336EA">
        <w:t>61:02:0000000:7654</w:t>
      </w:r>
      <w:r w:rsidR="00257014" w:rsidRPr="008336EA">
        <w:t>,</w:t>
      </w:r>
      <w:r w:rsidRPr="008336EA">
        <w:rPr>
          <w:b/>
          <w:bCs/>
          <w:i/>
          <w:iCs/>
        </w:rPr>
        <w:t xml:space="preserve"> </w:t>
      </w:r>
      <w:r w:rsidRPr="008336EA">
        <w:t>находящи</w:t>
      </w:r>
      <w:r w:rsidR="00B23F40" w:rsidRPr="008336EA">
        <w:t xml:space="preserve">йся по адресу (имеющий адресные </w:t>
      </w:r>
      <w:r w:rsidRPr="008336EA">
        <w:t>ориентиры):</w:t>
      </w:r>
      <w:r w:rsidR="00B23F40" w:rsidRPr="008336EA">
        <w:t xml:space="preserve"> </w:t>
      </w:r>
      <w:r w:rsidR="000875E1" w:rsidRPr="008336EA">
        <w:t xml:space="preserve">Ростовская область, Аксайский р-н, </w:t>
      </w:r>
      <w:proofErr w:type="spellStart"/>
      <w:r w:rsidR="000875E1" w:rsidRPr="008336EA">
        <w:t>ст-ца</w:t>
      </w:r>
      <w:proofErr w:type="spellEnd"/>
      <w:r w:rsidR="000875E1" w:rsidRPr="008336EA">
        <w:t xml:space="preserve"> Старочеркасская </w:t>
      </w:r>
      <w:r w:rsidRPr="008336EA">
        <w:t>(далее - Участок), с разрешенным использованием:</w:t>
      </w:r>
      <w:r w:rsidR="00B23F40" w:rsidRPr="008336EA">
        <w:t xml:space="preserve"> </w:t>
      </w:r>
      <w:r w:rsidR="000875E1" w:rsidRPr="008336EA">
        <w:t>туристическое обслуживание</w:t>
      </w:r>
      <w:r w:rsidR="00B23F40" w:rsidRPr="008336EA">
        <w:t xml:space="preserve">, </w:t>
      </w:r>
      <w:r w:rsidRPr="008336EA">
        <w:t>в</w:t>
      </w:r>
      <w:r w:rsidR="00AA73D3" w:rsidRPr="008336EA">
        <w:t xml:space="preserve"> </w:t>
      </w:r>
      <w:r w:rsidRPr="008336EA">
        <w:t xml:space="preserve">границах указанных в </w:t>
      </w:r>
      <w:r w:rsidR="00A1796A" w:rsidRPr="008336EA">
        <w:t>сведениях об основных харак</w:t>
      </w:r>
      <w:r w:rsidR="00B23F40" w:rsidRPr="008336EA">
        <w:t xml:space="preserve">теристиках объекта недвижимости, </w:t>
      </w:r>
      <w:r w:rsidR="00A1796A" w:rsidRPr="008336EA">
        <w:t xml:space="preserve">прилагаемых к настоящему Договору и являющихся </w:t>
      </w:r>
      <w:r w:rsidRPr="008336EA">
        <w:t xml:space="preserve"> его неотъемлемой частью, общей площадью </w:t>
      </w:r>
      <w:r w:rsidR="000875E1" w:rsidRPr="008336EA">
        <w:t>33151</w:t>
      </w:r>
      <w:r w:rsidR="00B23F40" w:rsidRPr="008336EA">
        <w:t xml:space="preserve"> кв. м.</w:t>
      </w:r>
      <w:r w:rsidR="00257014" w:rsidRPr="008336EA">
        <w:t>, сроком на</w:t>
      </w:r>
      <w:r w:rsidR="00B23F40" w:rsidRPr="008336EA">
        <w:t xml:space="preserve"> </w:t>
      </w:r>
      <w:r w:rsidR="000875E1" w:rsidRPr="008336EA">
        <w:t>49</w:t>
      </w:r>
      <w:r w:rsidR="006F2FBB" w:rsidRPr="008336EA">
        <w:t xml:space="preserve"> </w:t>
      </w:r>
      <w:r w:rsidR="0046789F" w:rsidRPr="008336EA">
        <w:t>лет.</w:t>
      </w:r>
      <w:r w:rsidRPr="008336EA">
        <w:rPr>
          <w:b/>
          <w:bCs/>
          <w:i/>
          <w:iCs/>
        </w:rPr>
        <w:tab/>
      </w:r>
    </w:p>
    <w:p w:rsidR="00FE2879" w:rsidRPr="008336EA" w:rsidRDefault="00FE2879" w:rsidP="008336E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</w:t>
      </w:r>
      <w:proofErr w:type="gramStart"/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Земельный </w:t>
      </w:r>
      <w:r w:rsidR="0046789F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8336EA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8336EA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8336EA">
        <w:rPr>
          <w:rFonts w:ascii="Times New Roman" w:hAnsi="Times New Roman"/>
          <w:color w:val="000000"/>
          <w:sz w:val="24"/>
          <w:szCs w:val="24"/>
        </w:rPr>
        <w:t>у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>стройств</w:t>
      </w:r>
      <w:r w:rsidR="008336EA">
        <w:rPr>
          <w:rFonts w:ascii="Times New Roman" w:hAnsi="Times New Roman"/>
          <w:color w:val="000000"/>
          <w:sz w:val="24"/>
          <w:szCs w:val="24"/>
        </w:rPr>
        <w:t>а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причалов понтонного </w:t>
      </w:r>
      <w:r w:rsidR="008336EA">
        <w:rPr>
          <w:rFonts w:ascii="Times New Roman" w:hAnsi="Times New Roman"/>
          <w:color w:val="000000"/>
          <w:sz w:val="24"/>
          <w:szCs w:val="24"/>
        </w:rPr>
        <w:t>типа и пляжной зоны / размещения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нестационарных торговых объектов, нестационарных объектов общественного питания, летних веранд с барбекю зонами, некапитальных душевых и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биотуалетов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, раздевалок, игровой зоны,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спорт-городка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>, точки размещения спасателей, нестационарного административного блока, блока проката инвентаря и оборудования для парка, открытой парковки личного и</w:t>
      </w:r>
      <w:proofErr w:type="gram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служебного транспорта, нестационарного объекта </w:t>
      </w:r>
      <w:proofErr w:type="gramStart"/>
      <w:r w:rsidR="008336EA" w:rsidRPr="008336EA">
        <w:rPr>
          <w:rFonts w:ascii="Times New Roman" w:hAnsi="Times New Roman"/>
          <w:color w:val="000000"/>
          <w:sz w:val="24"/>
          <w:szCs w:val="24"/>
        </w:rPr>
        <w:t>сотрудников охранного предприятия / размещени</w:t>
      </w:r>
      <w:r w:rsidR="008336EA">
        <w:rPr>
          <w:rFonts w:ascii="Times New Roman" w:hAnsi="Times New Roman"/>
          <w:color w:val="000000"/>
          <w:sz w:val="24"/>
          <w:szCs w:val="24"/>
        </w:rPr>
        <w:t>я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зоны кемпинга</w:t>
      </w:r>
      <w:proofErr w:type="gram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глэмпинга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>.</w:t>
      </w:r>
      <w:r w:rsidR="00A1796A" w:rsidRPr="008336EA">
        <w:rPr>
          <w:rFonts w:ascii="Times New Roman" w:hAnsi="Times New Roman"/>
          <w:sz w:val="24"/>
          <w:szCs w:val="24"/>
        </w:rPr>
        <w:t xml:space="preserve"> </w:t>
      </w:r>
      <w:r w:rsidR="004B3C50" w:rsidRPr="008336EA">
        <w:rPr>
          <w:rFonts w:ascii="Times New Roman" w:hAnsi="Times New Roman"/>
          <w:sz w:val="24"/>
          <w:szCs w:val="24"/>
        </w:rPr>
        <w:t xml:space="preserve"> </w:t>
      </w:r>
    </w:p>
    <w:p w:rsidR="00422C2D" w:rsidRPr="007D2DF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срок, </w:t>
      </w:r>
      <w:proofErr w:type="gramStart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указанный</w:t>
      </w:r>
      <w:proofErr w:type="gramEnd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в п. 1.1 Договора.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7D2DF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7D2DF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7D2DF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7D2DF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7D2DF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7D2DF7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>606024</w:t>
      </w:r>
      <w:r w:rsidR="000875E1">
        <w:rPr>
          <w:rFonts w:ascii="Times New Roman" w:hAnsi="Times New Roman"/>
          <w:sz w:val="24"/>
          <w:szCs w:val="24"/>
          <w:lang w:eastAsia="ru-RU"/>
        </w:rPr>
        <w:t>62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75E1">
        <w:rPr>
          <w:rFonts w:ascii="Times New Roman" w:hAnsi="Times New Roman"/>
          <w:sz w:val="24"/>
          <w:szCs w:val="24"/>
          <w:lang w:eastAsia="ru-RU"/>
        </w:rPr>
        <w:t>Старочеркасское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FE2879" w:rsidRPr="007D2DF7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7D2DF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 w:rsidR="00E1138D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lastRenderedPageBreak/>
        <w:t xml:space="preserve">3.3.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7D2DF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7D2DF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A3225B" w:rsidRDefault="00FE2879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3225B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  <w:lang w:eastAsia="ru-RU"/>
        </w:rPr>
        <w:t>4.1.  В соответствии с заключением главного ар</w:t>
      </w:r>
      <w:r w:rsidR="00511FD3" w:rsidRPr="00A3225B">
        <w:rPr>
          <w:rFonts w:ascii="Times New Roman" w:hAnsi="Times New Roman"/>
          <w:sz w:val="24"/>
          <w:szCs w:val="24"/>
          <w:lang w:eastAsia="ru-RU"/>
        </w:rPr>
        <w:t xml:space="preserve">хитектора Аксайского района от </w:t>
      </w:r>
      <w:r w:rsidR="00A3225B" w:rsidRPr="00A3225B">
        <w:rPr>
          <w:rFonts w:ascii="Times New Roman" w:hAnsi="Times New Roman"/>
          <w:sz w:val="24"/>
          <w:szCs w:val="24"/>
          <w:lang w:eastAsia="ru-RU"/>
        </w:rPr>
        <w:t>22.05</w:t>
      </w:r>
      <w:r w:rsidRPr="00A3225B">
        <w:rPr>
          <w:rFonts w:ascii="Times New Roman" w:hAnsi="Times New Roman"/>
          <w:sz w:val="24"/>
          <w:szCs w:val="24"/>
          <w:lang w:eastAsia="ru-RU"/>
        </w:rPr>
        <w:t>.2025      № 63.6/</w:t>
      </w:r>
      <w:r w:rsidR="00A3225B" w:rsidRPr="00A3225B">
        <w:rPr>
          <w:rFonts w:ascii="Times New Roman" w:hAnsi="Times New Roman"/>
          <w:sz w:val="24"/>
          <w:szCs w:val="24"/>
          <w:lang w:eastAsia="ru-RU"/>
        </w:rPr>
        <w:t>2479</w:t>
      </w:r>
      <w:r w:rsidRPr="00A322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225B">
        <w:rPr>
          <w:rFonts w:ascii="Times New Roman" w:hAnsi="Times New Roman"/>
          <w:sz w:val="24"/>
          <w:szCs w:val="24"/>
        </w:rPr>
        <w:t xml:space="preserve">территориальная зона в соответствии  правилами землепользования и застройки: </w:t>
      </w:r>
      <w:r w:rsidR="00A3225B" w:rsidRPr="00A3225B">
        <w:rPr>
          <w:rFonts w:ascii="Times New Roman" w:eastAsia="Courier New" w:hAnsi="Times New Roman"/>
          <w:sz w:val="24"/>
          <w:szCs w:val="24"/>
          <w:lang w:bidi="ru-RU"/>
        </w:rPr>
        <w:t>Р-1/3. «Отдых (рекреация)</w:t>
      </w:r>
      <w:r w:rsidRPr="00A3225B">
        <w:rPr>
          <w:rFonts w:ascii="Times New Roman" w:hAnsi="Times New Roman"/>
          <w:sz w:val="24"/>
          <w:szCs w:val="24"/>
        </w:rPr>
        <w:t>».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</w:r>
      <w:proofErr w:type="gramStart"/>
      <w:r w:rsidRPr="00A3225B">
        <w:rPr>
          <w:rFonts w:ascii="Times New Roman" w:hAnsi="Times New Roman"/>
          <w:sz w:val="24"/>
          <w:szCs w:val="24"/>
        </w:rPr>
        <w:t>г</w:t>
      </w:r>
      <w:proofErr w:type="gramEnd"/>
      <w:r w:rsidRPr="00A3225B">
        <w:rPr>
          <w:rFonts w:ascii="Times New Roman" w:hAnsi="Times New Roman"/>
          <w:sz w:val="24"/>
          <w:szCs w:val="24"/>
        </w:rPr>
        <w:t xml:space="preserve">. Ростов-на-Дону» (согласно приказу Министерства жилищно-коммунального хозяйства Ростовской области от 15.03.2012 № 38), полностью в границах зон затопления. Участок 1.21-1.24, р. Дон (х. </w:t>
      </w:r>
      <w:proofErr w:type="spellStart"/>
      <w:r w:rsidRPr="00A3225B">
        <w:rPr>
          <w:rFonts w:ascii="Times New Roman" w:hAnsi="Times New Roman"/>
          <w:sz w:val="24"/>
          <w:szCs w:val="24"/>
        </w:rPr>
        <w:t>Черюмкин</w:t>
      </w:r>
      <w:proofErr w:type="spellEnd"/>
      <w:r w:rsidRPr="00A3225B">
        <w:rPr>
          <w:rFonts w:ascii="Times New Roman" w:hAnsi="Times New Roman"/>
          <w:sz w:val="24"/>
          <w:szCs w:val="24"/>
        </w:rPr>
        <w:t xml:space="preserve">, ст. Старочеркасская, х. Рыбацкий, х. Махин, ст. Ольгинская, г. Аксай), полностью в прибрежной защитной полосе р. Дон (от устья до ответвления протоки Аксай), полностью в водоохранной зоне р. Дон (от устья до ответвления протоки Аксай); в зоне охраняемого природного ландшафта объектов культурного наследия, согласно постановлению Правительства РО от 23.12.2019 № 971, частично в охранной зоне объекта ВЛ-0,4 кВ от КТП №3 </w:t>
      </w:r>
      <w:proofErr w:type="gramStart"/>
      <w:r w:rsidRPr="00A3225B">
        <w:rPr>
          <w:rFonts w:ascii="Times New Roman" w:hAnsi="Times New Roman"/>
          <w:sz w:val="24"/>
          <w:szCs w:val="24"/>
        </w:rPr>
        <w:t>ВЛ</w:t>
      </w:r>
      <w:proofErr w:type="gramEnd"/>
      <w:r w:rsidRPr="00A3225B">
        <w:rPr>
          <w:rFonts w:ascii="Times New Roman" w:hAnsi="Times New Roman"/>
          <w:sz w:val="24"/>
          <w:szCs w:val="24"/>
        </w:rPr>
        <w:t xml:space="preserve"> 10 кВ №657 ПС АС-6.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Согласно результатам инженерных изысканий, в границах земельного участка расположены коммуникации – канализация, кабель связи.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Использование земельного участка возможно с соблюдением: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- режима использования территории в границах второго, третьего поясов зоны санитарной охраны ВНС первого подъема № 1, 2, 3 ОАО «ПО Водоканал </w:t>
      </w:r>
      <w:proofErr w:type="gramStart"/>
      <w:r w:rsidRPr="00A3225B">
        <w:rPr>
          <w:rFonts w:ascii="Times New Roman" w:hAnsi="Times New Roman"/>
          <w:sz w:val="24"/>
          <w:szCs w:val="24"/>
        </w:rPr>
        <w:t>г</w:t>
      </w:r>
      <w:proofErr w:type="gramEnd"/>
      <w:r w:rsidRPr="00A3225B">
        <w:rPr>
          <w:rFonts w:ascii="Times New Roman" w:hAnsi="Times New Roman"/>
          <w:sz w:val="24"/>
          <w:szCs w:val="24"/>
        </w:rPr>
        <w:t>. Ростов-на-Дону» в соответствии с приказом Министерства жилищно-коммунального хозяйства Ростовской области от 15.03.2012 № 38;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- ограничений, устанавливаемых для территорий в границах </w:t>
      </w:r>
      <w:proofErr w:type="spellStart"/>
      <w:r w:rsidRPr="00A3225B">
        <w:rPr>
          <w:rFonts w:ascii="Times New Roman" w:hAnsi="Times New Roman"/>
          <w:sz w:val="24"/>
          <w:szCs w:val="24"/>
        </w:rPr>
        <w:t>водоохранных</w:t>
      </w:r>
      <w:proofErr w:type="spellEnd"/>
      <w:r w:rsidRPr="00A3225B">
        <w:rPr>
          <w:rFonts w:ascii="Times New Roman" w:hAnsi="Times New Roman"/>
          <w:sz w:val="24"/>
          <w:szCs w:val="24"/>
        </w:rPr>
        <w:t xml:space="preserve"> зон, прибрежных защитных полос в соответствии со статьей 65 Водного кодекса Российской Федерации;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постановления Правительства Ростовской области от 23.12.2019 № 971;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правил охраны линий и сооружений связи Российской Федерации, утвержденных постановлением Правительства РФ от 09.06.1995г. № 578;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СП 42.13330.2016 «Градостроительство. Планировка и застройка городск</w:t>
      </w:r>
      <w:r>
        <w:rPr>
          <w:rFonts w:ascii="Times New Roman" w:hAnsi="Times New Roman"/>
          <w:sz w:val="24"/>
          <w:szCs w:val="24"/>
        </w:rPr>
        <w:t>их и сельских поселений»;</w:t>
      </w:r>
    </w:p>
    <w:p w:rsidR="00A3225B" w:rsidRPr="00BB050F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B050F">
        <w:rPr>
          <w:rFonts w:ascii="Times New Roman" w:hAnsi="Times New Roman"/>
          <w:sz w:val="24"/>
          <w:szCs w:val="24"/>
        </w:rPr>
        <w:t>-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</w:t>
      </w:r>
      <w:r w:rsidR="00BB050F" w:rsidRPr="00BB050F">
        <w:rPr>
          <w:rFonts w:ascii="Times New Roman" w:hAnsi="Times New Roman"/>
          <w:sz w:val="24"/>
          <w:szCs w:val="24"/>
        </w:rPr>
        <w:t>й Федерации от 24.02.2009 № 160;</w:t>
      </w:r>
    </w:p>
    <w:p w:rsidR="00BB050F" w:rsidRPr="00BB050F" w:rsidRDefault="00BB050F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B050F">
        <w:rPr>
          <w:rFonts w:ascii="Times New Roman" w:hAnsi="Times New Roman"/>
          <w:sz w:val="24"/>
          <w:szCs w:val="24"/>
        </w:rPr>
        <w:t xml:space="preserve">- постановления Администрации Старочеркасского сельского поселения Аксайского района от </w:t>
      </w:r>
      <w:r w:rsidRPr="00BB050F">
        <w:rPr>
          <w:rFonts w:ascii="Times New Roman" w:hAnsi="Times New Roman"/>
          <w:sz w:val="24"/>
          <w:szCs w:val="24"/>
        </w:rPr>
        <w:lastRenderedPageBreak/>
        <w:t>02.12.2024 № 234 «Об установлении публичного сервитута.</w:t>
      </w:r>
    </w:p>
    <w:p w:rsidR="00BB050F" w:rsidRDefault="00BB050F" w:rsidP="00F0602F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7D2DF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7D2DF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7D2DF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>.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7D2DF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7D2DF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7D2DF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7D2DF7">
        <w:rPr>
          <w:rFonts w:ascii="Times New Roman" w:hAnsi="Times New Roman"/>
          <w:color w:val="000000"/>
          <w:sz w:val="24"/>
          <w:szCs w:val="24"/>
        </w:rPr>
        <w:t>е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7D2DF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7D2DF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7D2DF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4</w:t>
      </w:r>
      <w:r w:rsidRPr="007D2DF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7D2DF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7D2DF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5</w:t>
      </w:r>
      <w:r w:rsidRPr="007D2DF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7D2DF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7D2DF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7D2DF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7D2DF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2</w:t>
      </w:r>
      <w:r w:rsidRPr="007D2DF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3</w:t>
      </w:r>
      <w:r w:rsidRPr="007D2DF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7D2DF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4</w:t>
      </w:r>
      <w:r w:rsidRPr="007D2DF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7D2DF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5</w:t>
      </w:r>
      <w:r w:rsidRPr="007D2DF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7D2DF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6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7D2DF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7D2DF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7</w:t>
      </w:r>
      <w:r w:rsidRPr="007D2DF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7D2DF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7D2DF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7D2D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lastRenderedPageBreak/>
        <w:t>5.5.1. Передавать Участок в субаренду в пределах срока действия Договора.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7D2DF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DF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7D2DF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>7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7D2DF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7D2DF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7D2DF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D2DF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BA0667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Pr="007D2DF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7D2DF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422C2D" w:rsidRDefault="00490CCE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7D2DF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7D2DF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A3225B" w:rsidRPr="00A3225B" w:rsidRDefault="00A3225B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7D2DF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7D2DF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7D2DF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7D2DF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7D2DF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4C56" w:rsidRPr="007D2DF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7D2DF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7D2DF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7D2D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7D2D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7D2DF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7D2DF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2DF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7D2DF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7D2D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7D2DF7" w:rsidTr="001105E5">
        <w:tc>
          <w:tcPr>
            <w:tcW w:w="5352" w:type="dxa"/>
            <w:shd w:val="clear" w:color="auto" w:fill="auto"/>
          </w:tcPr>
          <w:p w:rsidR="009029CB" w:rsidRPr="007D2DF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7D2DF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7D2DF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7D2DF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7D2DF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2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7D2DF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7D2DF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7D2DF7" w:rsidTr="001105E5">
        <w:tc>
          <w:tcPr>
            <w:tcW w:w="5352" w:type="dxa"/>
            <w:shd w:val="clear" w:color="auto" w:fill="auto"/>
          </w:tcPr>
          <w:p w:rsidR="001105E5" w:rsidRPr="007D2DF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7D2DF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7D2DF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7D2DF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7D2DF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7D2DF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7D2DF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7D2DF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7D2DF7" w:rsidTr="001105E5">
        <w:tc>
          <w:tcPr>
            <w:tcW w:w="10704" w:type="dxa"/>
            <w:gridSpan w:val="2"/>
            <w:shd w:val="clear" w:color="auto" w:fill="auto"/>
          </w:tcPr>
          <w:p w:rsidR="00DC59F4" w:rsidRPr="007D2DF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7D2DF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7D2DF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02F" w:rsidRDefault="00F0602F">
      <w:pPr>
        <w:spacing w:after="0" w:line="240" w:lineRule="auto"/>
      </w:pPr>
      <w:r>
        <w:separator/>
      </w:r>
    </w:p>
  </w:endnote>
  <w:endnote w:type="continuationSeparator" w:id="0">
    <w:p w:rsidR="00F0602F" w:rsidRDefault="00F0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02F" w:rsidRDefault="00F0602F">
      <w:pPr>
        <w:spacing w:after="0" w:line="240" w:lineRule="auto"/>
      </w:pPr>
      <w:r>
        <w:separator/>
      </w:r>
    </w:p>
  </w:footnote>
  <w:footnote w:type="continuationSeparator" w:id="0">
    <w:p w:rsidR="00F0602F" w:rsidRDefault="00F06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2F" w:rsidRDefault="00F0602F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0602F" w:rsidRDefault="00F0602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19FC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875E1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627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450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470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4924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56C5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59AC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DF7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36EA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25B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50F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B4F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272C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176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602F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82</TotalTime>
  <Pages>5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21</cp:revision>
  <cp:lastPrinted>2025-07-10T07:28:00Z</cp:lastPrinted>
  <dcterms:created xsi:type="dcterms:W3CDTF">2023-08-24T08:37:00Z</dcterms:created>
  <dcterms:modified xsi:type="dcterms:W3CDTF">2025-07-10T07:28:00Z</dcterms:modified>
</cp:coreProperties>
</file>