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B6" w:rsidRPr="00BA0667" w:rsidRDefault="00516AB6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0"/>
      <w:bookmarkStart w:id="1" w:name="OLE_LINK3"/>
      <w:bookmarkStart w:id="2" w:name="OLE_LINK4"/>
      <w:r w:rsidRPr="00BA0667">
        <w:rPr>
          <w:rFonts w:ascii="Times New Roman" w:hAnsi="Times New Roman" w:cs="Times New Roman"/>
          <w:sz w:val="24"/>
          <w:szCs w:val="24"/>
        </w:rPr>
        <w:t xml:space="preserve">ДОГОВОР </w:t>
      </w:r>
    </w:p>
    <w:p w:rsidR="00516AB6" w:rsidRPr="00BA0667" w:rsidRDefault="00BD0A2B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A0667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="00C52A24" w:rsidRPr="00BA0667">
        <w:rPr>
          <w:rFonts w:ascii="Times New Roman" w:hAnsi="Times New Roman" w:cs="Times New Roman"/>
          <w:sz w:val="24"/>
          <w:szCs w:val="24"/>
        </w:rPr>
        <w:t xml:space="preserve"> (ЛОТ </w:t>
      </w:r>
      <w:r w:rsidR="003019F5" w:rsidRPr="00BA0667">
        <w:rPr>
          <w:rFonts w:ascii="Times New Roman" w:hAnsi="Times New Roman" w:cs="Times New Roman"/>
          <w:sz w:val="24"/>
          <w:szCs w:val="24"/>
        </w:rPr>
        <w:t>1</w:t>
      </w:r>
      <w:r w:rsidR="00C52A24" w:rsidRPr="00BA0667">
        <w:rPr>
          <w:rFonts w:ascii="Times New Roman" w:hAnsi="Times New Roman" w:cs="Times New Roman"/>
          <w:sz w:val="24"/>
          <w:szCs w:val="24"/>
        </w:rPr>
        <w:t>)</w:t>
      </w:r>
    </w:p>
    <w:p w:rsidR="00516AB6" w:rsidRPr="00BA0667" w:rsidRDefault="00516AB6" w:rsidP="00BA0667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E7F0F" w:rsidRPr="00BA0667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667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6789F" w:rsidRPr="00BA0667">
        <w:rPr>
          <w:rFonts w:ascii="Times New Roman" w:hAnsi="Times New Roman" w:cs="Times New Roman"/>
          <w:b/>
          <w:sz w:val="24"/>
          <w:szCs w:val="24"/>
        </w:rPr>
        <w:t>___</w:t>
      </w:r>
    </w:p>
    <w:p w:rsidR="007E7F0F" w:rsidRPr="00BA0667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5274"/>
        <w:gridCol w:w="5290"/>
      </w:tblGrid>
      <w:tr w:rsidR="001105E5" w:rsidRPr="00BA0667" w:rsidTr="00484F5B">
        <w:tc>
          <w:tcPr>
            <w:tcW w:w="5352" w:type="dxa"/>
            <w:shd w:val="clear" w:color="auto" w:fill="auto"/>
          </w:tcPr>
          <w:p w:rsidR="001105E5" w:rsidRPr="00BA0667" w:rsidRDefault="00A1796A" w:rsidP="00BA066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>г. Аксай</w:t>
            </w:r>
          </w:p>
        </w:tc>
        <w:tc>
          <w:tcPr>
            <w:tcW w:w="5352" w:type="dxa"/>
            <w:shd w:val="clear" w:color="auto" w:fill="auto"/>
          </w:tcPr>
          <w:p w:rsidR="001105E5" w:rsidRPr="00BA0667" w:rsidRDefault="00A1796A" w:rsidP="00BA066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6789F" w:rsidRPr="00BA066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6789F" w:rsidRPr="00BA066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6817C0" w:rsidRPr="00BA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6789F" w:rsidRPr="00BA066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3C7723" w:rsidRPr="00BA0667" w:rsidRDefault="00391ACA" w:rsidP="00BA066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0667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516AB6" w:rsidRPr="00BA066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</w:t>
      </w:r>
      <w:r w:rsidR="00EF57C8" w:rsidRPr="00BA0667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</w:p>
    <w:p w:rsidR="001606E1" w:rsidRPr="00BA0667" w:rsidRDefault="001E1D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BA0667">
        <w:rPr>
          <w:rFonts w:ascii="Times New Roman" w:hAnsi="Times New Roman"/>
          <w:sz w:val="24"/>
          <w:szCs w:val="24"/>
        </w:rPr>
        <w:t xml:space="preserve">Комитет по имущественным и земельным отношениям Администрации Аксайского района в лице председателя </w:t>
      </w:r>
      <w:proofErr w:type="spellStart"/>
      <w:r w:rsidRPr="00BA0667">
        <w:rPr>
          <w:rFonts w:ascii="Times New Roman" w:hAnsi="Times New Roman"/>
          <w:sz w:val="24"/>
          <w:szCs w:val="24"/>
        </w:rPr>
        <w:t>Манацкова</w:t>
      </w:r>
      <w:proofErr w:type="spellEnd"/>
      <w:r w:rsidRPr="00BA0667">
        <w:rPr>
          <w:rFonts w:ascii="Times New Roman" w:hAnsi="Times New Roman"/>
          <w:sz w:val="24"/>
          <w:szCs w:val="24"/>
        </w:rPr>
        <w:t xml:space="preserve"> Ильи Васильевича, действующего на основании Положения о комитете по имущественным и земельным отношениям Администрации Аксайского района,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именуемый в дальнейшем «Арендодатель», с одной стороны и</w:t>
      </w:r>
      <w:r w:rsidR="0046789F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57014" w:rsidRPr="00BA0667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</w:t>
      </w:r>
      <w:r w:rsidRPr="00BA0667">
        <w:rPr>
          <w:rFonts w:ascii="Times New Roman" w:hAnsi="Times New Roman"/>
          <w:sz w:val="24"/>
          <w:szCs w:val="24"/>
        </w:rPr>
        <w:t>, именуем</w:t>
      </w:r>
      <w:r w:rsidR="0046789F" w:rsidRPr="00BA0667">
        <w:rPr>
          <w:rFonts w:ascii="Times New Roman" w:hAnsi="Times New Roman"/>
          <w:sz w:val="24"/>
          <w:szCs w:val="24"/>
        </w:rPr>
        <w:t>ый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дальнейшем "Арендатор", с другой стороны, именуемые в дальнейшем "Стороны", заключили настоящий договор (далее - Договор) о нижеследующем:</w:t>
      </w:r>
      <w:proofErr w:type="gramEnd"/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5F27A2" w:rsidP="00BA0667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  <w:r w:rsidR="00FE2879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C2B2C" w:rsidRDefault="00FE2879" w:rsidP="00BA0667">
      <w:pPr>
        <w:pStyle w:val="Default"/>
        <w:ind w:right="-1" w:firstLine="567"/>
        <w:jc w:val="both"/>
      </w:pPr>
      <w:r w:rsidRPr="00BA0667">
        <w:t xml:space="preserve">1.1. Арендодатель предоставляет, а Арендатор принимает в аренду земельный участок, </w:t>
      </w:r>
      <w:r w:rsidR="00B23F40" w:rsidRPr="00BA0667">
        <w:t xml:space="preserve">земель населенных пунктов </w:t>
      </w:r>
      <w:r w:rsidRPr="00BA0667">
        <w:t xml:space="preserve">с </w:t>
      </w:r>
      <w:proofErr w:type="gramStart"/>
      <w:r w:rsidRPr="00BA0667">
        <w:t>кадастровым</w:t>
      </w:r>
      <w:proofErr w:type="gramEnd"/>
      <w:r w:rsidRPr="00BA0667">
        <w:t xml:space="preserve"> </w:t>
      </w:r>
      <w:r w:rsidR="0046789F" w:rsidRPr="00BA0667">
        <w:t>№</w:t>
      </w:r>
      <w:r w:rsidR="00B23F40" w:rsidRPr="00BA0667">
        <w:t xml:space="preserve"> </w:t>
      </w:r>
      <w:r w:rsidR="00D5756A" w:rsidRPr="00426688">
        <w:t>61:02:0110101:2168</w:t>
      </w:r>
      <w:r w:rsidR="00257014" w:rsidRPr="00BA0667">
        <w:t>,</w:t>
      </w:r>
      <w:r w:rsidRPr="00BA0667">
        <w:rPr>
          <w:b/>
          <w:bCs/>
          <w:i/>
          <w:iCs/>
        </w:rPr>
        <w:t xml:space="preserve"> </w:t>
      </w:r>
      <w:r w:rsidRPr="00BA0667">
        <w:t>находящи</w:t>
      </w:r>
      <w:r w:rsidR="00B23F40" w:rsidRPr="00BA0667">
        <w:t xml:space="preserve">йся по адресу (имеющий адресные </w:t>
      </w:r>
      <w:r w:rsidRPr="00BA0667">
        <w:t>ориентиры):</w:t>
      </w:r>
      <w:r w:rsidR="00B23F40" w:rsidRPr="00BA0667">
        <w:t xml:space="preserve"> </w:t>
      </w:r>
      <w:r w:rsidR="00D5756A" w:rsidRPr="00426688">
        <w:t xml:space="preserve">Ростовская область, Аксайский р-н, </w:t>
      </w:r>
      <w:proofErr w:type="spellStart"/>
      <w:r w:rsidR="00D5756A" w:rsidRPr="00426688">
        <w:t>ст-ца</w:t>
      </w:r>
      <w:proofErr w:type="spellEnd"/>
      <w:r w:rsidR="00D5756A" w:rsidRPr="00426688">
        <w:t xml:space="preserve"> Старочеркасская, пер</w:t>
      </w:r>
      <w:proofErr w:type="gramStart"/>
      <w:r w:rsidR="00D5756A" w:rsidRPr="00426688">
        <w:t>.З</w:t>
      </w:r>
      <w:proofErr w:type="gramEnd"/>
      <w:r w:rsidR="00BC2B2C">
        <w:t>вез</w:t>
      </w:r>
      <w:r w:rsidR="00D5756A" w:rsidRPr="00426688">
        <w:t>дный</w:t>
      </w:r>
      <w:r w:rsidR="00D5756A" w:rsidRPr="00BA0667">
        <w:t xml:space="preserve"> </w:t>
      </w:r>
      <w:r w:rsidRPr="00BA0667">
        <w:t>(далее - Участок), с разрешенным использованием:</w:t>
      </w:r>
      <w:r w:rsidR="00B23F40" w:rsidRPr="00BA0667">
        <w:t xml:space="preserve"> для индивидуального жилищного строительства, </w:t>
      </w:r>
      <w:r w:rsidRPr="00BA0667">
        <w:t>в</w:t>
      </w:r>
      <w:r w:rsidR="00AA73D3" w:rsidRPr="00BA0667">
        <w:t xml:space="preserve"> </w:t>
      </w:r>
      <w:r w:rsidRPr="00BA0667">
        <w:t xml:space="preserve">границах указанных в </w:t>
      </w:r>
      <w:r w:rsidR="00A1796A" w:rsidRPr="00BA0667">
        <w:t>сведениях об основных харак</w:t>
      </w:r>
      <w:r w:rsidR="00B23F40" w:rsidRPr="00BA0667">
        <w:t xml:space="preserve">теристиках объекта недвижимости, </w:t>
      </w:r>
      <w:r w:rsidR="00A1796A" w:rsidRPr="00BC2B2C">
        <w:t xml:space="preserve">прилагаемых к настоящему Договору и являющихся </w:t>
      </w:r>
      <w:r w:rsidRPr="00BC2B2C">
        <w:t xml:space="preserve"> его неотъемлемой частью, общей площадью </w:t>
      </w:r>
      <w:r w:rsidR="00D5756A" w:rsidRPr="00BC2B2C">
        <w:t>860</w:t>
      </w:r>
      <w:r w:rsidR="00B23F40" w:rsidRPr="00BC2B2C">
        <w:t xml:space="preserve"> кв. м.</w:t>
      </w:r>
      <w:r w:rsidR="00257014" w:rsidRPr="00BC2B2C">
        <w:t>, сроком на</w:t>
      </w:r>
      <w:r w:rsidR="00B23F40" w:rsidRPr="00BC2B2C">
        <w:t xml:space="preserve"> 20</w:t>
      </w:r>
      <w:r w:rsidR="006F2FBB" w:rsidRPr="00BC2B2C">
        <w:t xml:space="preserve"> </w:t>
      </w:r>
      <w:r w:rsidR="0046789F" w:rsidRPr="00BC2B2C">
        <w:t>лет.</w:t>
      </w:r>
      <w:r w:rsidRPr="00BC2B2C">
        <w:rPr>
          <w:b/>
          <w:bCs/>
          <w:i/>
          <w:iCs/>
        </w:rPr>
        <w:tab/>
      </w:r>
    </w:p>
    <w:p w:rsidR="00422C2D" w:rsidRPr="00BC2B2C" w:rsidRDefault="00FE2879" w:rsidP="00BC2B2C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BC2B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1.2. Земельный </w:t>
      </w:r>
      <w:r w:rsidR="0046789F" w:rsidRPr="00BC2B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участок </w:t>
      </w:r>
      <w:r w:rsidRPr="00BC2B2C">
        <w:rPr>
          <w:rFonts w:ascii="Times New Roman" w:hAnsi="Times New Roman"/>
          <w:color w:val="000000"/>
          <w:sz w:val="24"/>
          <w:szCs w:val="24"/>
          <w:lang w:eastAsia="ru-RU"/>
        </w:rPr>
        <w:t>предоставлен в аренду</w:t>
      </w:r>
      <w:r w:rsidR="009F5337" w:rsidRPr="00BC2B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77503" w:rsidRPr="00BC2B2C">
        <w:rPr>
          <w:rFonts w:ascii="Times New Roman" w:hAnsi="Times New Roman"/>
          <w:color w:val="000000"/>
          <w:sz w:val="24"/>
          <w:szCs w:val="24"/>
          <w:lang w:eastAsia="ru-RU"/>
        </w:rPr>
        <w:t>на основании</w:t>
      </w:r>
      <w:r w:rsidRPr="00BC2B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2772E" w:rsidRPr="00BC2B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п. 12 </w:t>
      </w:r>
      <w:r w:rsidR="00A1796A" w:rsidRPr="00BC2B2C">
        <w:rPr>
          <w:rFonts w:ascii="Times New Roman" w:hAnsi="Times New Roman"/>
          <w:color w:val="000000"/>
          <w:sz w:val="24"/>
          <w:szCs w:val="24"/>
          <w:lang w:eastAsia="ru-RU"/>
        </w:rPr>
        <w:t>ст. 39.1</w:t>
      </w:r>
      <w:r w:rsidR="0092772E" w:rsidRPr="00BC2B2C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="00A1796A" w:rsidRPr="00BC2B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C2B2C">
        <w:rPr>
          <w:rFonts w:ascii="Times New Roman" w:hAnsi="Times New Roman"/>
          <w:color w:val="000000"/>
          <w:sz w:val="24"/>
          <w:szCs w:val="24"/>
          <w:lang w:eastAsia="ru-RU"/>
        </w:rPr>
        <w:t>Земельного кодекса РФ</w:t>
      </w:r>
      <w:r w:rsidR="00A1796A" w:rsidRPr="00BC2B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для </w:t>
      </w:r>
      <w:r w:rsidR="00BC2B2C" w:rsidRPr="00BC2B2C">
        <w:rPr>
          <w:rFonts w:ascii="Times New Roman" w:hAnsi="Times New Roman"/>
          <w:sz w:val="24"/>
          <w:szCs w:val="24"/>
        </w:rPr>
        <w:t>строительства индивидуального жилого дома.</w:t>
      </w:r>
    </w:p>
    <w:p w:rsidR="00BC2B2C" w:rsidRPr="00BC2B2C" w:rsidRDefault="00BC2B2C" w:rsidP="00BC2B2C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Срок Договора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2.1. Срок </w:t>
      </w:r>
      <w:r w:rsidR="001E1D59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аренды Участка устанавливается </w:t>
      </w:r>
      <w:proofErr w:type="gramStart"/>
      <w:r w:rsidR="001E1D59" w:rsidRPr="00BA0667">
        <w:rPr>
          <w:rFonts w:ascii="Times New Roman" w:hAnsi="Times New Roman"/>
          <w:color w:val="000000"/>
          <w:sz w:val="24"/>
          <w:szCs w:val="24"/>
          <w:lang w:eastAsia="ru-RU"/>
        </w:rPr>
        <w:t>с даты подписания</w:t>
      </w:r>
      <w:proofErr w:type="gramEnd"/>
      <w:r w:rsidR="001E1D59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Договора</w:t>
      </w:r>
      <w:r w:rsidR="006817C0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сторонами, </w:t>
      </w:r>
      <w:r w:rsidR="001E1D59" w:rsidRPr="00BA0667">
        <w:rPr>
          <w:rFonts w:ascii="Times New Roman" w:hAnsi="Times New Roman"/>
          <w:color w:val="000000"/>
          <w:sz w:val="24"/>
          <w:szCs w:val="24"/>
          <w:lang w:eastAsia="ru-RU"/>
        </w:rPr>
        <w:t>на срок, указанный  в п. 1.1 Договора.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2.2. Договор, заключенный на срок более одного года, </w:t>
      </w:r>
      <w:r w:rsidR="00F14110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подлежит 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государственной регистрации в </w:t>
      </w:r>
      <w:proofErr w:type="spellStart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Аксайском</w:t>
      </w:r>
      <w:proofErr w:type="spellEnd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отделе Управления Федеральной службы государственной регистрации, кадастра и ка</w:t>
      </w:r>
      <w:r w:rsidR="00F14110" w:rsidRPr="00BA0667">
        <w:rPr>
          <w:rFonts w:ascii="Times New Roman" w:hAnsi="Times New Roman"/>
          <w:color w:val="000000"/>
          <w:sz w:val="24"/>
          <w:szCs w:val="24"/>
          <w:lang w:eastAsia="ru-RU"/>
        </w:rPr>
        <w:t>ртографии по Ростовской области, считается заключенным с момента подписания и передачи земельного участка</w:t>
      </w:r>
      <w:r w:rsidR="00145B91" w:rsidRPr="00BA066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Договор, заключенный на срок менее чем один год, вступает в силу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с даты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его подписания Сторонами.</w:t>
      </w:r>
    </w:p>
    <w:p w:rsidR="00FE2879" w:rsidRPr="00BA0667" w:rsidRDefault="00FE2879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Размер и условия внесения арендной платы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3.1. Размер арендной платы за Участок, составляет:</w:t>
      </w:r>
      <w:r w:rsidR="0046789F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</w:t>
      </w:r>
      <w:r w:rsidR="00257014" w:rsidRPr="00BA0667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3.2. Арендная плата вносится Арендатором ежеквартально равными частями, в размере 1/4, </w:t>
      </w:r>
      <w:r w:rsidR="0092772E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не позднее 20-го числа последнего месяца квартала текущего года путем перечисления на следующие реквизиты:</w:t>
      </w:r>
    </w:p>
    <w:p w:rsidR="00A1796A" w:rsidRPr="00BA0667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Получатель: УФК по РО (КИЗО АР)</w:t>
      </w:r>
    </w:p>
    <w:p w:rsidR="0044610D" w:rsidRPr="00BA0667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val="en-US" w:eastAsia="ru-RU"/>
        </w:rPr>
        <w:t>ИНН 6102003080 / КПП 610201001</w:t>
      </w:r>
    </w:p>
    <w:p w:rsidR="00771636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Банк: Отделение Ростов-на-Дону Банка России//УФК по Ростовской области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Ростов-на-Дону  </w:t>
      </w:r>
    </w:p>
    <w:p w:rsidR="00771636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БИК ТОФК: 016015102</w:t>
      </w:r>
    </w:p>
    <w:p w:rsidR="00771636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Номер счета банка получателя: 40102810845370000050 </w:t>
      </w:r>
    </w:p>
    <w:p w:rsidR="00771636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Номер счета получателя платежа: 03100643000000015800</w:t>
      </w:r>
    </w:p>
    <w:p w:rsidR="00FE2879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="00135092">
        <w:rPr>
          <w:rFonts w:ascii="Times New Roman" w:hAnsi="Times New Roman"/>
          <w:color w:val="000000"/>
          <w:sz w:val="24"/>
          <w:szCs w:val="24"/>
          <w:lang w:eastAsia="ru-RU"/>
        </w:rPr>
        <w:t>КТМО</w:t>
      </w:r>
      <w:r w:rsidR="00135092" w:rsidRPr="001350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135092">
        <w:rPr>
          <w:rFonts w:ascii="Times New Roman CYR" w:hAnsi="Times New Roman CYR" w:cs="Times New Roman CYR"/>
          <w:sz w:val="24"/>
          <w:szCs w:val="24"/>
          <w:lang w:eastAsia="ru-RU"/>
        </w:rPr>
        <w:t>606024</w:t>
      </w:r>
      <w:r w:rsidR="00D5756A">
        <w:rPr>
          <w:rFonts w:ascii="Times New Roman CYR" w:hAnsi="Times New Roman CYR" w:cs="Times New Roman CYR"/>
          <w:sz w:val="24"/>
          <w:szCs w:val="24"/>
          <w:lang w:eastAsia="ru-RU"/>
        </w:rPr>
        <w:t>62</w:t>
      </w:r>
      <w:r w:rsidR="00135092" w:rsidRPr="00135092"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  <w:r w:rsidR="00D5756A">
        <w:rPr>
          <w:rFonts w:ascii="Times New Roman CYR" w:hAnsi="Times New Roman CYR" w:cs="Times New Roman CYR"/>
          <w:sz w:val="24"/>
          <w:szCs w:val="24"/>
          <w:lang w:eastAsia="ru-RU"/>
        </w:rPr>
        <w:t>Старочеркасское</w:t>
      </w:r>
      <w:r w:rsidR="00135092">
        <w:rPr>
          <w:rFonts w:ascii="Times New Roman CYR" w:hAnsi="Times New Roman CYR" w:cs="Times New Roman CYR"/>
          <w:sz w:val="24"/>
          <w:szCs w:val="24"/>
          <w:lang w:eastAsia="ru-RU"/>
        </w:rPr>
        <w:t xml:space="preserve"> сельское поселение</w:t>
      </w:r>
    </w:p>
    <w:p w:rsidR="00FE2879" w:rsidRPr="00D5756A" w:rsidRDefault="00FE2879" w:rsidP="0013509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КБК </w:t>
      </w:r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>91411105013050000120</w:t>
      </w:r>
      <w:r w:rsidR="00135092" w:rsidRPr="001350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135092" w:rsidRPr="00670B57">
        <w:rPr>
          <w:rFonts w:ascii="Times New Roman CYR" w:hAnsi="Times New Roman CYR" w:cs="Times New Roman CYR"/>
          <w:sz w:val="24"/>
          <w:szCs w:val="24"/>
          <w:lang w:eastAsia="ru-RU"/>
        </w:rPr>
        <w:t>(</w:t>
      </w:r>
      <w:r w:rsidR="00135092" w:rsidRPr="00FA1952">
        <w:rPr>
          <w:rFonts w:ascii="Times New Roman CYR" w:hAnsi="Times New Roman CYR" w:cs="Times New Roman CYR"/>
          <w:sz w:val="24"/>
          <w:szCs w:val="24"/>
          <w:lang w:eastAsia="ru-RU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</w:r>
      <w:r w:rsidR="00135092" w:rsidRPr="00670B57">
        <w:rPr>
          <w:rFonts w:ascii="Times New Roman CYR" w:hAnsi="Times New Roman CYR" w:cs="Times New Roman CYR"/>
          <w:sz w:val="24"/>
          <w:szCs w:val="24"/>
          <w:lang w:eastAsia="ru-RU"/>
        </w:rPr>
        <w:t>)</w:t>
      </w:r>
    </w:p>
    <w:p w:rsidR="00E1138D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3.3. </w:t>
      </w:r>
      <w:r w:rsidR="00E1138D" w:rsidRPr="00BA0667">
        <w:rPr>
          <w:rFonts w:ascii="Times New Roman" w:hAnsi="Times New Roman"/>
          <w:color w:val="000000"/>
          <w:sz w:val="24"/>
          <w:szCs w:val="24"/>
        </w:rPr>
        <w:t>Арендная плата начисляется с момента подписания договора аренды земельного участка. Исполнением обязательства по внесению арендной платы является зачисление суммы арендной платы</w:t>
      </w:r>
      <w:r w:rsidR="0092772E" w:rsidRPr="00BA06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1138D" w:rsidRPr="00BA0667">
        <w:rPr>
          <w:rFonts w:ascii="Times New Roman" w:hAnsi="Times New Roman"/>
          <w:color w:val="000000"/>
          <w:sz w:val="24"/>
          <w:szCs w:val="24"/>
        </w:rPr>
        <w:t xml:space="preserve">на реквизиты, указанные </w:t>
      </w:r>
      <w:r w:rsidR="00906015" w:rsidRPr="00BA0667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E1138D" w:rsidRPr="00BA0667">
        <w:rPr>
          <w:rFonts w:ascii="Times New Roman" w:hAnsi="Times New Roman"/>
          <w:color w:val="000000"/>
          <w:sz w:val="24"/>
          <w:szCs w:val="24"/>
        </w:rPr>
        <w:t xml:space="preserve">п. 3.2. 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3.4. Размер арендной платы может быть изменен Арендодателем в одностороннем порядке в </w:t>
      </w:r>
      <w:r w:rsidRPr="00BA0667">
        <w:rPr>
          <w:rFonts w:ascii="Times New Roman" w:hAnsi="Times New Roman"/>
          <w:color w:val="000000"/>
          <w:sz w:val="24"/>
          <w:szCs w:val="24"/>
        </w:rPr>
        <w:lastRenderedPageBreak/>
        <w:t>случае изменений и дополнений, вносимых в нормативно-правовые акты Российской Федерации, Ростовской области, органов местного самоуправления, устанавливающих кадастровую стоимость земельного участка, ставки арендной платы, значения и коэффициенты, используемые в расчетах арендной платы за землю. В этом случае размер арендной платы считается измененным с момента официальной публикации нормативно-правового акта или с момента, указанного в нормативно-правовом акте и обязательного заключения дополнительного соглашения не требуется.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Арендная плата подлежит корректировке на коэффициент уровня инфляции, устанавливаемого федеральными законами о федеральном бюджете. Индексация осуществляется в одностороннем порядке с момента вступления Закона в силу, в каждом случае изменения коэффициентов индексации.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Информация о квартальном начислении по арендной плате за земельный участок в текущем финансовом году, задолженности по арендной плате и пене, с возможностью формирования квитанции об оплате, размещена на сайте КИЗО АР (kizoaksay.ru) в разделе «Узнай свою задолженность по арендной плате за земельный участок» в Личном кабинете арендатора. </w:t>
      </w:r>
    </w:p>
    <w:p w:rsidR="00FE2879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Получение информации о нормативных правовых актах, послуживших основанием изменения размера арендной платы, суммах квартальных начислений в текущем финансовом году, реквизитах для внесения арендной платы за земельный участок осуществляется путем размещения информации на сайте КИЗО АР </w:t>
      </w:r>
      <w:r w:rsidRPr="00BA0667">
        <w:rPr>
          <w:rFonts w:ascii="Times New Roman" w:hAnsi="Times New Roman"/>
          <w:b/>
          <w:bCs/>
          <w:color w:val="000000"/>
          <w:sz w:val="24"/>
          <w:szCs w:val="24"/>
        </w:rPr>
        <w:t>(kizoaksay.ru).</w:t>
      </w:r>
      <w:r w:rsidR="00FE2879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4. Ограничения</w:t>
      </w:r>
      <w:r w:rsidR="00801608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обременения</w:t>
      </w:r>
      <w:r w:rsidR="00801608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и иная информация </w:t>
      </w:r>
      <w:r w:rsidR="00C6498F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об </w:t>
      </w: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Участк</w:t>
      </w:r>
      <w:r w:rsidR="00C6498F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е</w:t>
      </w:r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23F40" w:rsidRPr="00D5756A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D5756A">
        <w:rPr>
          <w:rFonts w:ascii="Times New Roman" w:hAnsi="Times New Roman"/>
          <w:sz w:val="24"/>
          <w:szCs w:val="24"/>
          <w:lang w:eastAsia="ru-RU"/>
        </w:rPr>
        <w:t xml:space="preserve">4.1.  В соответствии с заключением главного архитектора Аксайского района от </w:t>
      </w:r>
      <w:r w:rsidR="00D5756A" w:rsidRPr="00D5756A">
        <w:rPr>
          <w:rFonts w:ascii="Times New Roman" w:hAnsi="Times New Roman"/>
          <w:sz w:val="24"/>
          <w:szCs w:val="24"/>
          <w:lang w:eastAsia="ru-RU"/>
        </w:rPr>
        <w:t>12.02</w:t>
      </w:r>
      <w:r w:rsidRPr="00D5756A">
        <w:rPr>
          <w:rFonts w:ascii="Times New Roman" w:hAnsi="Times New Roman"/>
          <w:sz w:val="24"/>
          <w:szCs w:val="24"/>
          <w:lang w:eastAsia="ru-RU"/>
        </w:rPr>
        <w:t>.2025      № 63.6/</w:t>
      </w:r>
      <w:r w:rsidR="00D5756A" w:rsidRPr="00D5756A">
        <w:rPr>
          <w:rFonts w:ascii="Times New Roman" w:hAnsi="Times New Roman"/>
          <w:sz w:val="24"/>
          <w:szCs w:val="24"/>
          <w:lang w:eastAsia="ru-RU"/>
        </w:rPr>
        <w:t>729</w:t>
      </w:r>
      <w:r w:rsidRPr="00D5756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5756A">
        <w:rPr>
          <w:rFonts w:ascii="Times New Roman" w:hAnsi="Times New Roman"/>
          <w:sz w:val="24"/>
          <w:szCs w:val="24"/>
        </w:rPr>
        <w:t xml:space="preserve">территориальная зона в соответствии  правилами землепользования и застройки: </w:t>
      </w:r>
      <w:r w:rsidR="00D5756A" w:rsidRPr="00D5756A">
        <w:rPr>
          <w:rFonts w:ascii="Times New Roman" w:eastAsia="Courier New" w:hAnsi="Times New Roman"/>
          <w:sz w:val="24"/>
          <w:szCs w:val="24"/>
          <w:lang w:bidi="ru-RU"/>
        </w:rPr>
        <w:t>Ж-2/6. «Развитие жилой застройки»</w:t>
      </w:r>
      <w:r w:rsidRPr="00D5756A">
        <w:rPr>
          <w:rFonts w:ascii="Times New Roman" w:hAnsi="Times New Roman"/>
          <w:sz w:val="24"/>
          <w:szCs w:val="24"/>
        </w:rPr>
        <w:t>.</w:t>
      </w:r>
    </w:p>
    <w:p w:rsidR="00D5756A" w:rsidRPr="00D5756A" w:rsidRDefault="00D5756A" w:rsidP="00D5756A">
      <w:pPr>
        <w:pStyle w:val="ConsPlusNormal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756A">
        <w:rPr>
          <w:rFonts w:ascii="Times New Roman" w:hAnsi="Times New Roman" w:cs="Times New Roman"/>
          <w:sz w:val="24"/>
          <w:szCs w:val="24"/>
        </w:rPr>
        <w:t xml:space="preserve">Земельный участок полностью расположен в границах третьего пояса зоны санитарной охраны ВНС первого подъема № 1, 2, 3 ОАО «ПО Водоканал г. Ростов-на-Дону», установленного приказом Министерства жилищно-коммунального хозяйства от 15.03.2012 № 38, полностью в границах зон затопления «Участок 1.21-1.24, р. Дон (х. </w:t>
      </w:r>
      <w:proofErr w:type="spellStart"/>
      <w:r w:rsidRPr="00D5756A">
        <w:rPr>
          <w:rFonts w:ascii="Times New Roman" w:hAnsi="Times New Roman" w:cs="Times New Roman"/>
          <w:sz w:val="24"/>
          <w:szCs w:val="24"/>
        </w:rPr>
        <w:t>Черюмкин</w:t>
      </w:r>
      <w:proofErr w:type="spellEnd"/>
      <w:r w:rsidRPr="00D5756A">
        <w:rPr>
          <w:rFonts w:ascii="Times New Roman" w:hAnsi="Times New Roman" w:cs="Times New Roman"/>
          <w:sz w:val="24"/>
          <w:szCs w:val="24"/>
        </w:rPr>
        <w:t>, ст. Старочеркасская, х. Рыбацкий, х. Махин, ст. Ольгинская, г. Аксай)».</w:t>
      </w:r>
      <w:proofErr w:type="gramEnd"/>
    </w:p>
    <w:p w:rsidR="00D5756A" w:rsidRPr="00D5756A" w:rsidRDefault="00ED73F8" w:rsidP="00D5756A">
      <w:pPr>
        <w:pStyle w:val="Default"/>
        <w:ind w:firstLine="317"/>
        <w:jc w:val="both"/>
      </w:pPr>
      <w:r>
        <w:t>Использовать</w:t>
      </w:r>
      <w:r w:rsidR="00D5756A" w:rsidRPr="00D5756A">
        <w:t xml:space="preserve"> земельн</w:t>
      </w:r>
      <w:r>
        <w:t>ый</w:t>
      </w:r>
      <w:r w:rsidR="00D5756A" w:rsidRPr="00D5756A">
        <w:t xml:space="preserve"> участ</w:t>
      </w:r>
      <w:r>
        <w:t>ок</w:t>
      </w:r>
      <w:r w:rsidR="00D5756A" w:rsidRPr="00D5756A">
        <w:t xml:space="preserve"> возможно с соблюдением:</w:t>
      </w:r>
    </w:p>
    <w:p w:rsidR="00D5756A" w:rsidRPr="00D5756A" w:rsidRDefault="00D5756A" w:rsidP="00D5756A">
      <w:pPr>
        <w:pStyle w:val="Default"/>
        <w:ind w:firstLine="317"/>
        <w:jc w:val="both"/>
      </w:pPr>
      <w:r w:rsidRPr="00D5756A">
        <w:t>- ограничений, устанавливаемых для территорий в границах зон затопления в соответствии со статьей 67.1 Водного кодекса Российской Федерации;</w:t>
      </w:r>
    </w:p>
    <w:p w:rsidR="00FE2879" w:rsidRPr="00D5756A" w:rsidRDefault="00D5756A" w:rsidP="00D5756A">
      <w:pPr>
        <w:pStyle w:val="Default"/>
        <w:ind w:firstLine="317"/>
        <w:jc w:val="both"/>
      </w:pPr>
      <w:r w:rsidRPr="00D5756A">
        <w:t>- режима использования территории в границах третьего пояса «ЗСО ВНС первого подъема № 1, 2, 3» в соответствии с приказом Министерства жилищно-коммунального хозяйства Ростовской области от 15.03.2012 № 38.</w:t>
      </w:r>
    </w:p>
    <w:p w:rsidR="00FE2879" w:rsidRPr="00BA0667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 Права и обязанности Сторон</w:t>
      </w:r>
    </w:p>
    <w:p w:rsidR="00FE2879" w:rsidRPr="00BA0667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BA066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>5.1. Арендодатель имеет право: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5.1.1. Требовать досрочного расторжения Договора аренды при использовании земельного участка не по целевому назначению, при использовании способами, приводящими к его порче, а также в случае невнесения более двух раз подряд арендной платы за Участок.</w:t>
      </w:r>
    </w:p>
    <w:p w:rsidR="005F27A2" w:rsidRPr="00BA0667" w:rsidRDefault="005F27A2" w:rsidP="00BA0667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F17E8F" w:rsidRPr="00BA0667" w:rsidRDefault="00F17E8F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5.1.4</w:t>
      </w:r>
      <w:r w:rsidR="000D05B6" w:rsidRPr="00BA0667">
        <w:rPr>
          <w:rFonts w:ascii="Times New Roman" w:hAnsi="Times New Roman"/>
          <w:color w:val="000000"/>
          <w:sz w:val="24"/>
          <w:szCs w:val="24"/>
        </w:rPr>
        <w:t>.</w:t>
      </w:r>
      <w:r w:rsidRPr="00BA0667">
        <w:rPr>
          <w:rFonts w:ascii="Times New Roman" w:hAnsi="Times New Roman"/>
          <w:color w:val="000000"/>
          <w:sz w:val="24"/>
          <w:szCs w:val="24"/>
        </w:rPr>
        <w:t xml:space="preserve"> По истечении срока </w:t>
      </w:r>
      <w:r w:rsidR="000D05B6" w:rsidRPr="00BA0667">
        <w:rPr>
          <w:rFonts w:ascii="Times New Roman" w:hAnsi="Times New Roman"/>
          <w:color w:val="000000"/>
          <w:sz w:val="24"/>
          <w:szCs w:val="24"/>
        </w:rPr>
        <w:t xml:space="preserve">аренды земельного участка, указанного в п. 2.1. договора, обратиться в </w:t>
      </w:r>
      <w:proofErr w:type="spellStart"/>
      <w:r w:rsidR="000D05B6" w:rsidRPr="00BA0667">
        <w:rPr>
          <w:rFonts w:ascii="Times New Roman" w:hAnsi="Times New Roman"/>
          <w:color w:val="000000"/>
          <w:sz w:val="24"/>
          <w:szCs w:val="24"/>
        </w:rPr>
        <w:t>Росреестр</w:t>
      </w:r>
      <w:proofErr w:type="spellEnd"/>
      <w:r w:rsidR="000D05B6" w:rsidRPr="00BA0667">
        <w:rPr>
          <w:rFonts w:ascii="Times New Roman" w:hAnsi="Times New Roman"/>
          <w:color w:val="000000"/>
          <w:sz w:val="24"/>
          <w:szCs w:val="24"/>
        </w:rPr>
        <w:t xml:space="preserve"> за прекращением обременения земельного участка.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>5.2. Арендодатель обязан: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5.2.1. Выполнять в полном объеме все условия договора.</w:t>
      </w:r>
    </w:p>
    <w:p w:rsidR="0092772E" w:rsidRPr="00BA0667" w:rsidRDefault="0092772E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5.2.2. Направить арендатору в течени</w:t>
      </w:r>
      <w:r w:rsidR="00272CE5" w:rsidRPr="00BA0667">
        <w:rPr>
          <w:rFonts w:ascii="Times New Roman" w:hAnsi="Times New Roman"/>
          <w:color w:val="000000"/>
          <w:sz w:val="24"/>
          <w:szCs w:val="24"/>
        </w:rPr>
        <w:t>е</w:t>
      </w:r>
      <w:r w:rsidRPr="00BA06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3F88" w:rsidRPr="00BA0667">
        <w:rPr>
          <w:rFonts w:ascii="Times New Roman" w:hAnsi="Times New Roman"/>
          <w:color w:val="000000"/>
          <w:sz w:val="24"/>
          <w:szCs w:val="24"/>
        </w:rPr>
        <w:t xml:space="preserve">пяти </w:t>
      </w:r>
      <w:r w:rsidRPr="00BA0667">
        <w:rPr>
          <w:rFonts w:ascii="Times New Roman" w:hAnsi="Times New Roman"/>
          <w:color w:val="000000"/>
          <w:sz w:val="24"/>
          <w:szCs w:val="24"/>
        </w:rPr>
        <w:t>дн</w:t>
      </w:r>
      <w:r w:rsidR="00453F88" w:rsidRPr="00BA0667">
        <w:rPr>
          <w:rFonts w:ascii="Times New Roman" w:hAnsi="Times New Roman"/>
          <w:color w:val="000000"/>
          <w:sz w:val="24"/>
          <w:szCs w:val="24"/>
        </w:rPr>
        <w:t>ей со дня истечения срока, уста</w:t>
      </w:r>
      <w:r w:rsidRPr="00BA0667">
        <w:rPr>
          <w:rFonts w:ascii="Times New Roman" w:hAnsi="Times New Roman"/>
          <w:color w:val="000000"/>
          <w:sz w:val="24"/>
          <w:szCs w:val="24"/>
        </w:rPr>
        <w:t>новленного пунктом 11 статьи 39.13 Земельного кодекса РФ, договор аренды земельного участка, подписанный усиленной квалифицированной электронной подписью.</w:t>
      </w:r>
    </w:p>
    <w:p w:rsidR="0092772E" w:rsidRPr="00BA0667" w:rsidRDefault="00453F88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5.2.3. В течение пяти рабочих дней направить в орган регистрации прав договор аренды земельного участка для регистрации обременения.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</w:t>
      </w:r>
      <w:r w:rsidR="00453F88" w:rsidRPr="00BA0667">
        <w:rPr>
          <w:rFonts w:ascii="Times New Roman" w:hAnsi="Times New Roman"/>
          <w:color w:val="000000"/>
          <w:sz w:val="24"/>
          <w:szCs w:val="24"/>
        </w:rPr>
        <w:t>4</w:t>
      </w:r>
      <w:r w:rsidRPr="00BA0667">
        <w:rPr>
          <w:rFonts w:ascii="Times New Roman" w:hAnsi="Times New Roman"/>
          <w:color w:val="000000"/>
          <w:sz w:val="24"/>
          <w:szCs w:val="24"/>
        </w:rPr>
        <w:t>. Письменно уведомить Арендатора об изменении номеров счетов для перечисления арендной платы, указанных в п. 3.2</w:t>
      </w:r>
      <w:r w:rsidR="0094404A" w:rsidRPr="00BA0667">
        <w:rPr>
          <w:rFonts w:ascii="Times New Roman" w:hAnsi="Times New Roman"/>
          <w:color w:val="000000"/>
          <w:sz w:val="24"/>
          <w:szCs w:val="24"/>
        </w:rPr>
        <w:t xml:space="preserve">, </w:t>
      </w:r>
      <w:bookmarkStart w:id="3" w:name="OLE_LINK5"/>
      <w:r w:rsidR="0094404A" w:rsidRPr="00BA0667">
        <w:rPr>
          <w:rFonts w:ascii="Times New Roman" w:hAnsi="Times New Roman"/>
          <w:color w:val="000000"/>
          <w:sz w:val="24"/>
          <w:szCs w:val="24"/>
        </w:rPr>
        <w:t xml:space="preserve">путем направления уведомления по электронной почте, </w:t>
      </w:r>
      <w:r w:rsidR="0094404A" w:rsidRPr="00BA0667">
        <w:rPr>
          <w:rFonts w:ascii="Times New Roman" w:hAnsi="Times New Roman"/>
          <w:color w:val="000000"/>
          <w:sz w:val="24"/>
          <w:szCs w:val="24"/>
        </w:rPr>
        <w:lastRenderedPageBreak/>
        <w:t>указанной арендатором в заявлении</w:t>
      </w:r>
      <w:bookmarkEnd w:id="3"/>
      <w:r w:rsidR="0094404A" w:rsidRPr="00BA0667">
        <w:rPr>
          <w:rFonts w:ascii="Times New Roman" w:hAnsi="Times New Roman"/>
          <w:color w:val="000000"/>
          <w:sz w:val="24"/>
          <w:szCs w:val="24"/>
        </w:rPr>
        <w:t>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</w:t>
      </w:r>
      <w:r w:rsidR="00453F88" w:rsidRPr="00BA0667">
        <w:rPr>
          <w:rFonts w:ascii="Times New Roman" w:hAnsi="Times New Roman"/>
          <w:color w:val="000000"/>
          <w:sz w:val="24"/>
          <w:szCs w:val="24"/>
        </w:rPr>
        <w:t>5</w:t>
      </w:r>
      <w:r w:rsidRPr="00BA0667">
        <w:rPr>
          <w:rFonts w:ascii="Times New Roman" w:hAnsi="Times New Roman"/>
          <w:color w:val="000000"/>
          <w:sz w:val="24"/>
          <w:szCs w:val="24"/>
        </w:rPr>
        <w:t>. Своевременно производить перерасчет арендной платы и своевременно и</w:t>
      </w:r>
      <w:r w:rsidR="0094404A" w:rsidRPr="00BA0667">
        <w:rPr>
          <w:rFonts w:ascii="Times New Roman" w:hAnsi="Times New Roman"/>
          <w:color w:val="000000"/>
          <w:sz w:val="24"/>
          <w:szCs w:val="24"/>
        </w:rPr>
        <w:t xml:space="preserve">нформировать об этом Арендатора, </w:t>
      </w:r>
      <w:bookmarkStart w:id="4" w:name="OLE_LINK8"/>
      <w:r w:rsidR="0094404A" w:rsidRPr="00BA0667"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заявлении.</w:t>
      </w:r>
      <w:bookmarkEnd w:id="4"/>
    </w:p>
    <w:p w:rsidR="003F1104" w:rsidRPr="00BA066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 xml:space="preserve">5.3. Арендатор имеет право </w:t>
      </w:r>
      <w:r w:rsidRPr="00BA0667">
        <w:rPr>
          <w:rFonts w:ascii="Times New Roman" w:hAnsi="Times New Roman"/>
          <w:color w:val="000000"/>
          <w:sz w:val="24"/>
          <w:szCs w:val="24"/>
        </w:rPr>
        <w:t>и</w:t>
      </w:r>
      <w:r w:rsidR="003F1104" w:rsidRPr="00BA0667">
        <w:rPr>
          <w:rFonts w:ascii="Times New Roman" w:hAnsi="Times New Roman"/>
          <w:color w:val="000000"/>
          <w:sz w:val="24"/>
          <w:szCs w:val="24"/>
        </w:rPr>
        <w:t>спользовать Участок на условиях, установленных Договором.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>5.4. Арендатор обязан:</w:t>
      </w:r>
    </w:p>
    <w:p w:rsidR="00940BFD" w:rsidRPr="00BA0667" w:rsidRDefault="00940BFD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5.4.1. Подписать Договор усиленной квалифицированной электронной подписью в течение тридцати календарных дней со дня направления проекта.</w:t>
      </w:r>
    </w:p>
    <w:p w:rsidR="005F27A2" w:rsidRPr="00BA0667" w:rsidRDefault="005F27A2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2</w:t>
      </w:r>
      <w:r w:rsidRPr="00BA0667">
        <w:rPr>
          <w:rFonts w:ascii="Times New Roman" w:hAnsi="Times New Roman"/>
          <w:color w:val="000000"/>
          <w:sz w:val="24"/>
          <w:szCs w:val="24"/>
        </w:rPr>
        <w:t>. Выполнять в полном объеме все условия Договора.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3</w:t>
      </w:r>
      <w:r w:rsidRPr="00BA0667">
        <w:rPr>
          <w:rFonts w:ascii="Times New Roman" w:hAnsi="Times New Roman"/>
          <w:color w:val="000000"/>
          <w:sz w:val="24"/>
          <w:szCs w:val="24"/>
        </w:rPr>
        <w:t>. Использовать Участок в соответствии с видом разрешенного использования. Изменение вида разрешенног</w:t>
      </w:r>
      <w:r w:rsidR="0094404A" w:rsidRPr="00BA0667">
        <w:rPr>
          <w:rFonts w:ascii="Times New Roman" w:hAnsi="Times New Roman"/>
          <w:color w:val="000000"/>
          <w:sz w:val="24"/>
          <w:szCs w:val="24"/>
        </w:rPr>
        <w:t xml:space="preserve">о использования не допускается, </w:t>
      </w:r>
      <w:bookmarkStart w:id="5" w:name="OLE_LINK12"/>
      <w:bookmarkStart w:id="6" w:name="OLE_LINK11"/>
      <w:bookmarkStart w:id="7" w:name="OLE_LINK31"/>
      <w:r w:rsidR="0094404A" w:rsidRPr="00BA0667">
        <w:rPr>
          <w:rFonts w:ascii="Times New Roman" w:hAnsi="Times New Roman"/>
          <w:color w:val="000000"/>
          <w:sz w:val="24"/>
          <w:szCs w:val="24"/>
        </w:rPr>
        <w:t>за исключением случаев приведения в соответствие с правилами землепользования и застройки поселения.</w:t>
      </w:r>
      <w:bookmarkEnd w:id="5"/>
      <w:bookmarkEnd w:id="6"/>
      <w:bookmarkEnd w:id="7"/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4</w:t>
      </w:r>
      <w:r w:rsidRPr="00BA0667">
        <w:rPr>
          <w:rFonts w:ascii="Times New Roman" w:hAnsi="Times New Roman"/>
          <w:color w:val="000000"/>
          <w:sz w:val="24"/>
          <w:szCs w:val="24"/>
        </w:rPr>
        <w:t>. Уплачивать в размере и на условиях, установленных Договором, арендную плату.</w:t>
      </w:r>
    </w:p>
    <w:p w:rsidR="005C1A59" w:rsidRPr="00BA0667" w:rsidRDefault="005C1A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5</w:t>
      </w:r>
      <w:r w:rsidRPr="00BA0667">
        <w:rPr>
          <w:rFonts w:ascii="Times New Roman" w:hAnsi="Times New Roman"/>
          <w:color w:val="000000"/>
          <w:sz w:val="24"/>
          <w:szCs w:val="24"/>
        </w:rPr>
        <w:t>. Обеспечить Арендодателю (его законным представителям), представителям органов государственного земельного надзора, органов муниципального земельного контроля доступ на Участок по их требованию.</w:t>
      </w:r>
    </w:p>
    <w:p w:rsidR="00E626B4" w:rsidRPr="00BA0667" w:rsidRDefault="00E626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" w:name="OLE_LINK2"/>
      <w:bookmarkStart w:id="9" w:name="OLE_LINK1"/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6</w:t>
      </w:r>
      <w:r w:rsidRPr="00BA0667">
        <w:rPr>
          <w:rFonts w:ascii="Times New Roman" w:hAnsi="Times New Roman"/>
          <w:color w:val="000000"/>
          <w:sz w:val="24"/>
          <w:szCs w:val="24"/>
        </w:rPr>
        <w:t xml:space="preserve">. </w:t>
      </w:r>
      <w:bookmarkEnd w:id="8"/>
      <w:bookmarkEnd w:id="9"/>
      <w:r w:rsidRPr="00BA0667">
        <w:rPr>
          <w:rFonts w:ascii="Times New Roman" w:hAnsi="Times New Roman"/>
          <w:color w:val="000000"/>
          <w:sz w:val="24"/>
          <w:szCs w:val="24"/>
        </w:rPr>
        <w:t>Обеспечить доступ представителей собственника линейного объекта или представителей организации  осуществляющей эксплуатацию линейного объекта, в случае если земельный участок, находящийся в  государственной или муниципальной собственности полностью или частично расположен в охранной зоне,  установленной в отношении линейного объекта.</w:t>
      </w:r>
    </w:p>
    <w:p w:rsidR="005E2199" w:rsidRPr="00BA0667" w:rsidRDefault="005E219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7</w:t>
      </w:r>
      <w:r w:rsidRPr="00BA0667">
        <w:rPr>
          <w:rFonts w:ascii="Times New Roman" w:hAnsi="Times New Roman"/>
          <w:color w:val="000000"/>
          <w:sz w:val="24"/>
          <w:szCs w:val="24"/>
        </w:rPr>
        <w:t>. Соблюдать и выполнять требования пожарной безопасности, изложенные в разделе X постановления Правительства РФ от 16.09.2020 г. № 1479 «</w:t>
      </w:r>
      <w:bookmarkStart w:id="10" w:name="OLE_LINK33"/>
      <w:bookmarkStart w:id="11" w:name="OLE_LINK15"/>
      <w:bookmarkStart w:id="12" w:name="OLE_LINK14"/>
      <w:bookmarkStart w:id="13" w:name="OLE_LINK13"/>
      <w:r w:rsidR="0094404A" w:rsidRPr="00BA0667">
        <w:rPr>
          <w:rFonts w:ascii="Times New Roman" w:hAnsi="Times New Roman"/>
          <w:color w:val="000000"/>
          <w:sz w:val="24"/>
          <w:szCs w:val="24"/>
        </w:rPr>
        <w:t>Об утверждении Правил противопожарного режима в Российской Федерации</w:t>
      </w:r>
      <w:bookmarkEnd w:id="10"/>
      <w:bookmarkEnd w:id="11"/>
      <w:bookmarkEnd w:id="12"/>
      <w:bookmarkEnd w:id="13"/>
      <w:r w:rsidRPr="00BA0667">
        <w:rPr>
          <w:rFonts w:ascii="Times New Roman" w:hAnsi="Times New Roman"/>
          <w:color w:val="000000"/>
          <w:sz w:val="24"/>
          <w:szCs w:val="24"/>
        </w:rPr>
        <w:t>». В случае возникновения пожара принять меры по локализации пожара (возгорания).</w:t>
      </w:r>
    </w:p>
    <w:p w:rsidR="00A1796A" w:rsidRPr="00BA066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Письменно сообщить Арендодателю не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A1796A" w:rsidRPr="00BA066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6378" w:rsidRPr="00BA066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  <w:lang w:eastAsia="ru-RU"/>
        </w:rPr>
        <w:t>10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. Письменно в десятидневный срок уведомить Арендодателя об изменении своих реквизитов и местонахождении (проживания - для физических лиц).</w:t>
      </w:r>
    </w:p>
    <w:p w:rsidR="00C225B4" w:rsidRPr="00BA066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>5.5. Арендатор не вправе</w:t>
      </w:r>
      <w:r w:rsidR="00C225B4" w:rsidRPr="00BA066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225B4" w:rsidRPr="00BA066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5.5.1. Передавать Участок в субаренду в пределах срока действия Договора.</w:t>
      </w:r>
    </w:p>
    <w:p w:rsidR="00C225B4" w:rsidRPr="00BA066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5.5.2. Передавать свои права и обязанности по Договору третьему лицу в пределах срока действия Договора.</w:t>
      </w:r>
    </w:p>
    <w:p w:rsidR="00C225B4" w:rsidRPr="00BA066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5.5.3. Уступать права и осуществлять перевод долга по обязательствам, возникшим из настоящего Договора.</w:t>
      </w:r>
    </w:p>
    <w:p w:rsidR="005F27A2" w:rsidRPr="00BA0667" w:rsidRDefault="00C225B4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5.5.4. </w:t>
      </w:r>
      <w:r w:rsidR="003F1104" w:rsidRPr="00BA06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A0667">
        <w:rPr>
          <w:rFonts w:ascii="Times New Roman" w:hAnsi="Times New Roman"/>
          <w:color w:val="000000"/>
          <w:sz w:val="24"/>
          <w:szCs w:val="24"/>
        </w:rPr>
        <w:t>О</w:t>
      </w:r>
      <w:r w:rsidR="003F1104" w:rsidRPr="00BA0667">
        <w:rPr>
          <w:rFonts w:ascii="Times New Roman" w:hAnsi="Times New Roman"/>
          <w:color w:val="000000"/>
          <w:sz w:val="24"/>
          <w:szCs w:val="24"/>
        </w:rPr>
        <w:t>существлять раздел (объединение) земельного участка.</w:t>
      </w:r>
    </w:p>
    <w:p w:rsidR="000D05B6" w:rsidRPr="00BA0667" w:rsidRDefault="000D05B6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5.6. Арендатор земельного участка не имеет преимущественного права на заключение на новый срок договора аренды такого земельного участка без проведения торгов.</w:t>
      </w:r>
    </w:p>
    <w:p w:rsidR="005F27A2" w:rsidRPr="00BA066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</w:t>
      </w:r>
      <w:r w:rsidR="000D05B6" w:rsidRPr="00BA0667">
        <w:rPr>
          <w:rFonts w:ascii="Times New Roman" w:hAnsi="Times New Roman"/>
          <w:color w:val="000000"/>
          <w:sz w:val="24"/>
          <w:szCs w:val="24"/>
        </w:rPr>
        <w:t>7</w:t>
      </w:r>
      <w:r w:rsidRPr="00BA0667">
        <w:rPr>
          <w:rFonts w:ascii="Times New Roman" w:hAnsi="Times New Roman"/>
          <w:color w:val="000000"/>
          <w:sz w:val="24"/>
          <w:szCs w:val="24"/>
        </w:rPr>
        <w:t xml:space="preserve">. Арендодатель и Арендатор имеют иные права и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</w:rPr>
        <w:t>несут иные обязанности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</w:rPr>
        <w:t>, установленные законодательством Российской Федерации.</w:t>
      </w:r>
    </w:p>
    <w:p w:rsidR="00FE2879" w:rsidRPr="00BA0667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Ответственность Сторон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23F40" w:rsidRPr="00BA0667" w:rsidRDefault="00B23F40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t xml:space="preserve">6.2. </w:t>
      </w:r>
      <w:bookmarkStart w:id="14" w:name="OLE_LINK20"/>
      <w:r w:rsidRPr="00BA0667">
        <w:rPr>
          <w:rFonts w:ascii="Times New Roman" w:hAnsi="Times New Roman"/>
          <w:sz w:val="24"/>
          <w:szCs w:val="24"/>
          <w:lang w:eastAsia="ru-RU"/>
        </w:rPr>
        <w:t xml:space="preserve">За нарушение срока внесения арендной платы по Договору Арендатор выплачивает Арендодателю пени из расчета 1/300 действующей ключевой ставки Банка России, от суммы невнесенной арендной платы за каждый календарный день просрочки. </w:t>
      </w:r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BA0667">
        <w:rPr>
          <w:rFonts w:ascii="Times New Roman" w:hAnsi="Times New Roman"/>
          <w:sz w:val="24"/>
          <w:szCs w:val="24"/>
          <w:lang w:eastAsia="ru-RU"/>
        </w:rPr>
        <w:t xml:space="preserve">Пени перечисляются на банковские реквизиты, указанные в п. 3.2 Договора на                                       КБК 914 1 16 07090 05 0000 140 (Иные штрафы, неустойки, пени, уплаченные в соответствии с законом, в случае неисполнения или ненадлежащего исполнения обязательств перед муниципальным органом (муниципальным казанным учреждением) муниципального района. </w:t>
      </w:r>
      <w:bookmarkStart w:id="15" w:name="OLE_LINK19"/>
      <w:bookmarkStart w:id="16" w:name="OLE_LINK18"/>
      <w:bookmarkStart w:id="17" w:name="OLE_LINK17"/>
      <w:bookmarkStart w:id="18" w:name="OLE_LINK16"/>
      <w:proofErr w:type="gramEnd"/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t>Направление Арендодателем требования об оплате арендной платы по электронной почте, указанной арендатором в заявлении, признается юридически значимым фактом.</w:t>
      </w:r>
      <w:bookmarkEnd w:id="14"/>
      <w:bookmarkEnd w:id="15"/>
      <w:bookmarkEnd w:id="16"/>
      <w:bookmarkEnd w:id="17"/>
      <w:bookmarkEnd w:id="18"/>
    </w:p>
    <w:p w:rsidR="004A464C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lastRenderedPageBreak/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A0667" w:rsidRDefault="00BA0667" w:rsidP="00D575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Изменение, расторжение и прекращение Договора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BA0667" w:rsidRDefault="005F27A2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7.1. Все изменения и (или) дополнения к Договору оформляются Сторонами в письменной форме.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7.2.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</w:rPr>
        <w:t>Договор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</w:t>
      </w:r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пункте 5.1.1.</w:t>
      </w:r>
      <w:r w:rsidR="0094404A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19" w:name="OLE_LINK25"/>
      <w:bookmarkStart w:id="20" w:name="OLE_LINK22"/>
      <w:bookmarkStart w:id="21" w:name="OLE_LINK21"/>
      <w:r w:rsidR="0094404A" w:rsidRPr="00BA0667">
        <w:rPr>
          <w:rFonts w:ascii="Times New Roman" w:hAnsi="Times New Roman"/>
          <w:color w:val="000000"/>
          <w:sz w:val="24"/>
          <w:szCs w:val="24"/>
        </w:rPr>
        <w:t>Направление Арендодателем в рамках досудебного порядка в соответствии с п. 2  ст. 452 Гражданского кодекса РФ соглашения о расторжении договора или уведомления о прекращении арендных отношений, в случае, установленном п. 2 ст. 610 Гражданского кодекса РФ, по электронной почте, указанной арендатором в заявлении, признается юридически значимым фактом.</w:t>
      </w:r>
      <w:bookmarkEnd w:id="19"/>
      <w:bookmarkEnd w:id="20"/>
      <w:bookmarkEnd w:id="21"/>
    </w:p>
    <w:p w:rsidR="005F27A2" w:rsidRPr="00BA0667" w:rsidRDefault="00490CCE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7.</w:t>
      </w:r>
      <w:r w:rsidR="00C225B4" w:rsidRPr="00BA0667">
        <w:rPr>
          <w:rFonts w:ascii="Times New Roman" w:hAnsi="Times New Roman"/>
          <w:color w:val="000000"/>
          <w:sz w:val="24"/>
          <w:szCs w:val="24"/>
        </w:rPr>
        <w:t>3</w:t>
      </w:r>
      <w:r w:rsidR="005F27A2" w:rsidRPr="00BA0667">
        <w:rPr>
          <w:rFonts w:ascii="Times New Roman" w:hAnsi="Times New Roman"/>
          <w:color w:val="000000"/>
          <w:sz w:val="24"/>
          <w:szCs w:val="24"/>
        </w:rPr>
        <w:t>. При прекращении Договора Арендатор обязан вернуть Арендодателю Участок в надлежащем состоянии.</w:t>
      </w:r>
    </w:p>
    <w:p w:rsidR="00422C2D" w:rsidRPr="00BA0667" w:rsidRDefault="00422C2D" w:rsidP="00BA06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Рассмотрение и урегулирование споров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8.1. Все споры между Сторонами по Договору, разрешаются в судебном порядке по месту нахождения земельного участка.</w:t>
      </w:r>
    </w:p>
    <w:p w:rsidR="0046789F" w:rsidRPr="00BA0667" w:rsidRDefault="0046789F" w:rsidP="00BA06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9. Особые условия Договора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2" w:name="OLE_LINK29"/>
      <w:bookmarkStart w:id="23" w:name="OLE_LINK30"/>
      <w:r w:rsidRPr="00BA0667">
        <w:rPr>
          <w:rFonts w:ascii="Times New Roman" w:hAnsi="Times New Roman"/>
          <w:color w:val="000000"/>
          <w:sz w:val="24"/>
          <w:szCs w:val="24"/>
        </w:rPr>
        <w:t>9.1. Договор имеет силу передаточного акта.</w:t>
      </w:r>
    </w:p>
    <w:p w:rsidR="00230E9C" w:rsidRPr="00BA0667" w:rsidRDefault="005C1A59" w:rsidP="00BA0667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24" w:name="OLE_LINK7"/>
      <w:bookmarkEnd w:id="22"/>
      <w:bookmarkEnd w:id="23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9.</w:t>
      </w:r>
      <w:r w:rsidR="004C0D79" w:rsidRPr="00BA0667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bookmarkEnd w:id="24"/>
      <w:r w:rsidR="00230E9C" w:rsidRPr="00BA0667">
        <w:rPr>
          <w:rFonts w:ascii="Times New Roman" w:hAnsi="Times New Roman"/>
          <w:color w:val="000000"/>
          <w:sz w:val="24"/>
          <w:szCs w:val="24"/>
        </w:rPr>
        <w:t xml:space="preserve">Договор составлен в 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одном</w:t>
      </w:r>
      <w:r w:rsidR="00230E9C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экземпляр</w:t>
      </w:r>
      <w:r w:rsidR="00940BFD" w:rsidRPr="00BA0667">
        <w:rPr>
          <w:rFonts w:ascii="Times New Roman" w:hAnsi="Times New Roman"/>
          <w:color w:val="000000"/>
          <w:sz w:val="24"/>
          <w:szCs w:val="24"/>
          <w:lang w:eastAsia="ru-RU"/>
        </w:rPr>
        <w:t>е и подписан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 xml:space="preserve"> усиленной квалифицированной электронной подписью Сторон.</w:t>
      </w:r>
    </w:p>
    <w:p w:rsidR="00494C56" w:rsidRPr="00BA0667" w:rsidRDefault="00494C56" w:rsidP="00BA0667">
      <w:pPr>
        <w:keepNext/>
        <w:widowControl w:val="0"/>
        <w:tabs>
          <w:tab w:val="righ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C56" w:rsidRPr="00BA0667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BA0667">
        <w:rPr>
          <w:rFonts w:ascii="Times New Roman" w:hAnsi="Times New Roman"/>
          <w:b/>
          <w:bCs/>
          <w:sz w:val="24"/>
          <w:szCs w:val="24"/>
        </w:rPr>
        <w:t>10. Юридические адреса и реквизиты Сторон:</w:t>
      </w:r>
    </w:p>
    <w:p w:rsidR="0013155C" w:rsidRPr="00BA0667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15" w:type="dxa"/>
        <w:tblLayout w:type="fixed"/>
        <w:tblLook w:val="04A0"/>
      </w:tblPr>
      <w:tblGrid>
        <w:gridCol w:w="5103"/>
        <w:gridCol w:w="5062"/>
      </w:tblGrid>
      <w:tr w:rsidR="004220B9" w:rsidRPr="00BA066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BA06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BA06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4220B9" w:rsidRPr="00BA066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ИНН: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6102003080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КПП: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610201001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ОГРН: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1026100663984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20B9" w:rsidRPr="00BA066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220B9" w:rsidRPr="00BA066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220B9" w:rsidRPr="00BA066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имущественным и земельным отношениям Администрации Аксайского района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220B9" w:rsidRPr="00BA066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346720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Ростовская область, Аксайский район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г. Аксай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пер. Спортивный, д. 1</w:t>
            </w:r>
            <w:r w:rsidR="0013155C" w:rsidRPr="00BA06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br/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телефон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="00422C2D" w:rsidRPr="00BA06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5-81-72, 5-23-69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5-58-17 </w:t>
            </w:r>
            <w:proofErr w:type="gramEnd"/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789F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</w:p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4C56" w:rsidRPr="00BA0667" w:rsidRDefault="00494C56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C56" w:rsidRPr="00BA0667" w:rsidRDefault="0013155C" w:rsidP="00BA066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667">
        <w:rPr>
          <w:rFonts w:ascii="Times New Roman" w:hAnsi="Times New Roman" w:cs="Times New Roman"/>
          <w:b/>
          <w:sz w:val="24"/>
          <w:szCs w:val="24"/>
        </w:rPr>
        <w:t>11</w:t>
      </w:r>
      <w:r w:rsidR="003543F8" w:rsidRPr="00BA0667">
        <w:rPr>
          <w:rFonts w:ascii="Times New Roman" w:hAnsi="Times New Roman" w:cs="Times New Roman"/>
          <w:b/>
          <w:sz w:val="24"/>
          <w:szCs w:val="24"/>
        </w:rPr>
        <w:t>. Подписи сторон</w:t>
      </w:r>
      <w:r w:rsidR="00494C56" w:rsidRPr="00BA066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0" w:type="auto"/>
        <w:tblLook w:val="04A0"/>
      </w:tblPr>
      <w:tblGrid>
        <w:gridCol w:w="5266"/>
        <w:gridCol w:w="5298"/>
      </w:tblGrid>
      <w:tr w:rsidR="004220B9" w:rsidRPr="00BA0667" w:rsidTr="001105E5">
        <w:tc>
          <w:tcPr>
            <w:tcW w:w="5352" w:type="dxa"/>
            <w:shd w:val="clear" w:color="auto" w:fill="auto"/>
          </w:tcPr>
          <w:p w:rsidR="009029CB" w:rsidRPr="00BA0667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0B9" w:rsidRPr="00BA0667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="004220B9" w:rsidRPr="00BA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4220B9" w:rsidRPr="00BA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3155C" w:rsidRPr="00BA0667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</w:t>
            </w:r>
          </w:p>
        </w:tc>
        <w:tc>
          <w:tcPr>
            <w:tcW w:w="5352" w:type="dxa"/>
            <w:shd w:val="clear" w:color="auto" w:fill="auto"/>
          </w:tcPr>
          <w:p w:rsidR="009029CB" w:rsidRPr="00BA0667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2D" w:rsidRPr="00BA0667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A06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="004220B9" w:rsidRPr="00BA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220B9" w:rsidRPr="00BA0667" w:rsidRDefault="004220B9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20B9" w:rsidRPr="00BA0667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4097" w:rsidRPr="00BA0667" w:rsidTr="001105E5">
        <w:tc>
          <w:tcPr>
            <w:tcW w:w="5352" w:type="dxa"/>
            <w:shd w:val="clear" w:color="auto" w:fill="auto"/>
          </w:tcPr>
          <w:p w:rsidR="001105E5" w:rsidRPr="00BA0667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BA0667" w:rsidRDefault="009A5AE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A1796A"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.В.</w:t>
            </w: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Манацков</w:t>
            </w:r>
            <w:proofErr w:type="spellEnd"/>
            <w:r w:rsidR="00854097"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BA0667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BA0667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52" w:type="dxa"/>
            <w:shd w:val="clear" w:color="auto" w:fill="auto"/>
          </w:tcPr>
          <w:p w:rsidR="001105E5" w:rsidRPr="00BA0667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BA0667" w:rsidRDefault="0046789F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ФИО__________</w:t>
            </w:r>
            <w:r w:rsidR="00257014"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________</w:t>
            </w: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854097"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BA0667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BA0667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DC59F4" w:rsidRPr="00BA0667" w:rsidTr="001105E5">
        <w:tc>
          <w:tcPr>
            <w:tcW w:w="10704" w:type="dxa"/>
            <w:gridSpan w:val="2"/>
            <w:shd w:val="clear" w:color="auto" w:fill="auto"/>
          </w:tcPr>
          <w:p w:rsidR="00DC59F4" w:rsidRPr="00BA0667" w:rsidRDefault="00DC59F4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bookmarkEnd w:id="1"/>
      <w:bookmarkEnd w:id="2"/>
    </w:tbl>
    <w:p w:rsidR="003C4D3A" w:rsidRPr="00BA0667" w:rsidRDefault="003C4D3A" w:rsidP="00BA06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C4D3A" w:rsidRPr="00BA0667" w:rsidSect="004A464C">
      <w:headerReference w:type="even" r:id="rId7"/>
      <w:pgSz w:w="11906" w:h="16838"/>
      <w:pgMar w:top="568" w:right="707" w:bottom="426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F40" w:rsidRDefault="00B23F40">
      <w:pPr>
        <w:spacing w:after="0" w:line="240" w:lineRule="auto"/>
      </w:pPr>
      <w:r>
        <w:separator/>
      </w:r>
    </w:p>
  </w:endnote>
  <w:endnote w:type="continuationSeparator" w:id="0">
    <w:p w:rsidR="00B23F40" w:rsidRDefault="00B23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F40" w:rsidRDefault="00B23F40">
      <w:pPr>
        <w:spacing w:after="0" w:line="240" w:lineRule="auto"/>
      </w:pPr>
      <w:r>
        <w:separator/>
      </w:r>
    </w:p>
  </w:footnote>
  <w:footnote w:type="continuationSeparator" w:id="0">
    <w:p w:rsidR="00B23F40" w:rsidRDefault="00B23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F40" w:rsidRDefault="003E23ED" w:rsidP="00292314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B23F40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23F40" w:rsidRDefault="00B23F4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b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46D7CF0"/>
    <w:multiLevelType w:val="hybridMultilevel"/>
    <w:tmpl w:val="D7243FA2"/>
    <w:lvl w:ilvl="0" w:tplc="BCF6D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4BC8D04">
      <w:numFmt w:val="none"/>
      <w:lvlText w:val=""/>
      <w:lvlJc w:val="left"/>
      <w:pPr>
        <w:tabs>
          <w:tab w:val="num" w:pos="360"/>
        </w:tabs>
      </w:pPr>
    </w:lvl>
    <w:lvl w:ilvl="2" w:tplc="50482CF8">
      <w:numFmt w:val="none"/>
      <w:lvlText w:val=""/>
      <w:lvlJc w:val="left"/>
      <w:pPr>
        <w:tabs>
          <w:tab w:val="num" w:pos="360"/>
        </w:tabs>
      </w:pPr>
    </w:lvl>
    <w:lvl w:ilvl="3" w:tplc="B0E24192">
      <w:numFmt w:val="none"/>
      <w:lvlText w:val=""/>
      <w:lvlJc w:val="left"/>
      <w:pPr>
        <w:tabs>
          <w:tab w:val="num" w:pos="360"/>
        </w:tabs>
      </w:pPr>
    </w:lvl>
    <w:lvl w:ilvl="4" w:tplc="E94E0614">
      <w:numFmt w:val="none"/>
      <w:lvlText w:val=""/>
      <w:lvlJc w:val="left"/>
      <w:pPr>
        <w:tabs>
          <w:tab w:val="num" w:pos="360"/>
        </w:tabs>
      </w:pPr>
    </w:lvl>
    <w:lvl w:ilvl="5" w:tplc="865602FA">
      <w:numFmt w:val="none"/>
      <w:lvlText w:val=""/>
      <w:lvlJc w:val="left"/>
      <w:pPr>
        <w:tabs>
          <w:tab w:val="num" w:pos="360"/>
        </w:tabs>
      </w:pPr>
    </w:lvl>
    <w:lvl w:ilvl="6" w:tplc="77848090">
      <w:numFmt w:val="none"/>
      <w:lvlText w:val=""/>
      <w:lvlJc w:val="left"/>
      <w:pPr>
        <w:tabs>
          <w:tab w:val="num" w:pos="360"/>
        </w:tabs>
      </w:pPr>
    </w:lvl>
    <w:lvl w:ilvl="7" w:tplc="8CC86168">
      <w:numFmt w:val="none"/>
      <w:lvlText w:val=""/>
      <w:lvlJc w:val="left"/>
      <w:pPr>
        <w:tabs>
          <w:tab w:val="num" w:pos="360"/>
        </w:tabs>
      </w:pPr>
    </w:lvl>
    <w:lvl w:ilvl="8" w:tplc="48D2EC4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6AF23DE"/>
    <w:multiLevelType w:val="hybridMultilevel"/>
    <w:tmpl w:val="2A30BDB4"/>
    <w:lvl w:ilvl="0" w:tplc="B970A562">
      <w:start w:val="3"/>
      <w:numFmt w:val="decimal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07707A88"/>
    <w:multiLevelType w:val="hybridMultilevel"/>
    <w:tmpl w:val="04D84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04D97"/>
    <w:multiLevelType w:val="multilevel"/>
    <w:tmpl w:val="6324E0D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7">
    <w:nsid w:val="1143727B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32B7D0E"/>
    <w:multiLevelType w:val="singleLevel"/>
    <w:tmpl w:val="A920C8C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9">
    <w:nsid w:val="133920BF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45B0DF4"/>
    <w:multiLevelType w:val="multilevel"/>
    <w:tmpl w:val="4DE22F4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1C27319F"/>
    <w:multiLevelType w:val="multilevel"/>
    <w:tmpl w:val="A58A06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1C646108"/>
    <w:multiLevelType w:val="hybridMultilevel"/>
    <w:tmpl w:val="F0DEF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A22BB5"/>
    <w:multiLevelType w:val="multilevel"/>
    <w:tmpl w:val="39640D5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2E617B"/>
    <w:multiLevelType w:val="hybridMultilevel"/>
    <w:tmpl w:val="77601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54CE5"/>
    <w:multiLevelType w:val="hybridMultilevel"/>
    <w:tmpl w:val="5A62D7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0567EC"/>
    <w:multiLevelType w:val="hybridMultilevel"/>
    <w:tmpl w:val="EB3033D6"/>
    <w:lvl w:ilvl="0" w:tplc="F786544C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72DFE"/>
    <w:multiLevelType w:val="hybridMultilevel"/>
    <w:tmpl w:val="4CF48C8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>
    <w:nsid w:val="2A037ECF"/>
    <w:multiLevelType w:val="multilevel"/>
    <w:tmpl w:val="1C4AC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9">
    <w:nsid w:val="318A2A42"/>
    <w:multiLevelType w:val="singleLevel"/>
    <w:tmpl w:val="8AD4755E"/>
    <w:lvl w:ilvl="0">
      <w:start w:val="1"/>
      <w:numFmt w:val="decimal"/>
      <w:lvlText w:val="10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0">
    <w:nsid w:val="31F964BF"/>
    <w:multiLevelType w:val="hybridMultilevel"/>
    <w:tmpl w:val="7FECE5D6"/>
    <w:lvl w:ilvl="0" w:tplc="824ABA58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E806B04"/>
    <w:multiLevelType w:val="hybridMultilevel"/>
    <w:tmpl w:val="73749E0C"/>
    <w:lvl w:ilvl="0" w:tplc="D3B2D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EF344">
      <w:numFmt w:val="none"/>
      <w:lvlText w:val=""/>
      <w:lvlJc w:val="left"/>
      <w:pPr>
        <w:tabs>
          <w:tab w:val="num" w:pos="360"/>
        </w:tabs>
      </w:pPr>
    </w:lvl>
    <w:lvl w:ilvl="2" w:tplc="24BE110C">
      <w:numFmt w:val="none"/>
      <w:lvlText w:val=""/>
      <w:lvlJc w:val="left"/>
      <w:pPr>
        <w:tabs>
          <w:tab w:val="num" w:pos="360"/>
        </w:tabs>
      </w:pPr>
    </w:lvl>
    <w:lvl w:ilvl="3" w:tplc="50AAFC5A">
      <w:numFmt w:val="none"/>
      <w:lvlText w:val=""/>
      <w:lvlJc w:val="left"/>
      <w:pPr>
        <w:tabs>
          <w:tab w:val="num" w:pos="360"/>
        </w:tabs>
      </w:pPr>
    </w:lvl>
    <w:lvl w:ilvl="4" w:tplc="A9F4A438">
      <w:numFmt w:val="none"/>
      <w:lvlText w:val=""/>
      <w:lvlJc w:val="left"/>
      <w:pPr>
        <w:tabs>
          <w:tab w:val="num" w:pos="360"/>
        </w:tabs>
      </w:pPr>
    </w:lvl>
    <w:lvl w:ilvl="5" w:tplc="A380E116">
      <w:numFmt w:val="none"/>
      <w:lvlText w:val=""/>
      <w:lvlJc w:val="left"/>
      <w:pPr>
        <w:tabs>
          <w:tab w:val="num" w:pos="360"/>
        </w:tabs>
      </w:pPr>
    </w:lvl>
    <w:lvl w:ilvl="6" w:tplc="B8D42930">
      <w:numFmt w:val="none"/>
      <w:lvlText w:val=""/>
      <w:lvlJc w:val="left"/>
      <w:pPr>
        <w:tabs>
          <w:tab w:val="num" w:pos="360"/>
        </w:tabs>
      </w:pPr>
    </w:lvl>
    <w:lvl w:ilvl="7" w:tplc="A05A410A">
      <w:numFmt w:val="none"/>
      <w:lvlText w:val=""/>
      <w:lvlJc w:val="left"/>
      <w:pPr>
        <w:tabs>
          <w:tab w:val="num" w:pos="360"/>
        </w:tabs>
      </w:pPr>
    </w:lvl>
    <w:lvl w:ilvl="8" w:tplc="6838CABE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3FDB7DD3"/>
    <w:multiLevelType w:val="hybridMultilevel"/>
    <w:tmpl w:val="A9326EFC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1442F"/>
    <w:multiLevelType w:val="multilevel"/>
    <w:tmpl w:val="0B066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47A30047"/>
    <w:multiLevelType w:val="multilevel"/>
    <w:tmpl w:val="FCC6CFA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93F3343"/>
    <w:multiLevelType w:val="hybridMultilevel"/>
    <w:tmpl w:val="7242D660"/>
    <w:lvl w:ilvl="0" w:tplc="1632F0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4A5631"/>
    <w:multiLevelType w:val="hybridMultilevel"/>
    <w:tmpl w:val="46C09A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F036A4"/>
    <w:multiLevelType w:val="multilevel"/>
    <w:tmpl w:val="AF52526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40"/>
        </w:tabs>
        <w:ind w:left="2040" w:hanging="13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022"/>
        </w:tabs>
        <w:ind w:left="3022" w:hanging="13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73"/>
        </w:tabs>
        <w:ind w:left="3873" w:hanging="13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24"/>
        </w:tabs>
        <w:ind w:left="4724" w:hanging="13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75"/>
        </w:tabs>
        <w:ind w:left="5575" w:hanging="13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28">
    <w:nsid w:val="504F2B25"/>
    <w:multiLevelType w:val="multilevel"/>
    <w:tmpl w:val="028639AE"/>
    <w:lvl w:ilvl="0">
      <w:start w:val="9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1CF4AA7"/>
    <w:multiLevelType w:val="singleLevel"/>
    <w:tmpl w:val="7C509A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53F64D6A"/>
    <w:multiLevelType w:val="multilevel"/>
    <w:tmpl w:val="FD0C7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5AC45623"/>
    <w:multiLevelType w:val="hybridMultilevel"/>
    <w:tmpl w:val="B10CB2C6"/>
    <w:lvl w:ilvl="0" w:tplc="E13ECB0A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2">
    <w:nsid w:val="5F727348"/>
    <w:multiLevelType w:val="hybridMultilevel"/>
    <w:tmpl w:val="EFF8BCD6"/>
    <w:lvl w:ilvl="0" w:tplc="93A0C57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3">
    <w:nsid w:val="66551011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4">
    <w:nsid w:val="69232231"/>
    <w:multiLevelType w:val="singleLevel"/>
    <w:tmpl w:val="D7F8DD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5">
    <w:nsid w:val="6B334CC0"/>
    <w:multiLevelType w:val="hybridMultilevel"/>
    <w:tmpl w:val="0912595A"/>
    <w:lvl w:ilvl="0" w:tplc="133408B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814851"/>
    <w:multiLevelType w:val="multilevel"/>
    <w:tmpl w:val="A24477F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044420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8">
    <w:nsid w:val="71F80B0F"/>
    <w:multiLevelType w:val="multilevel"/>
    <w:tmpl w:val="F1642A0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727428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4622CBC"/>
    <w:multiLevelType w:val="multilevel"/>
    <w:tmpl w:val="E8C8FF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55A5695"/>
    <w:multiLevelType w:val="hybridMultilevel"/>
    <w:tmpl w:val="35E04468"/>
    <w:lvl w:ilvl="0" w:tplc="9808E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6D056D9"/>
    <w:multiLevelType w:val="multilevel"/>
    <w:tmpl w:val="5AE2E3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43">
    <w:nsid w:val="79C85114"/>
    <w:multiLevelType w:val="hybridMultilevel"/>
    <w:tmpl w:val="19BA5328"/>
    <w:lvl w:ilvl="0" w:tplc="5524A7C0">
      <w:start w:val="1"/>
      <w:numFmt w:val="decimal"/>
      <w:lvlText w:val="%1."/>
      <w:lvlJc w:val="left"/>
      <w:pPr>
        <w:tabs>
          <w:tab w:val="num" w:pos="3966"/>
        </w:tabs>
        <w:ind w:left="39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6"/>
        </w:tabs>
        <w:ind w:left="4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6"/>
        </w:tabs>
        <w:ind w:left="5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6"/>
        </w:tabs>
        <w:ind w:left="6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6"/>
        </w:tabs>
        <w:ind w:left="6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6"/>
        </w:tabs>
        <w:ind w:left="7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6"/>
        </w:tabs>
        <w:ind w:left="8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6"/>
        </w:tabs>
        <w:ind w:left="9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6"/>
        </w:tabs>
        <w:ind w:left="9726" w:hanging="180"/>
      </w:pPr>
    </w:lvl>
  </w:abstractNum>
  <w:abstractNum w:abstractNumId="44">
    <w:nsid w:val="7A927D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BD02FA3"/>
    <w:multiLevelType w:val="hybridMultilevel"/>
    <w:tmpl w:val="6C8E2056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1C0D4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47">
    <w:nsid w:val="7CA2370A"/>
    <w:multiLevelType w:val="hybridMultilevel"/>
    <w:tmpl w:val="56AEE6D4"/>
    <w:lvl w:ilvl="0" w:tplc="F62A437C">
      <w:start w:val="1"/>
      <w:numFmt w:val="decimal"/>
      <w:lvlText w:val="4.4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D9D3B99"/>
    <w:multiLevelType w:val="hybridMultilevel"/>
    <w:tmpl w:val="3BAC8FD0"/>
    <w:lvl w:ilvl="0" w:tplc="BC4AFFE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42EA71DE">
      <w:numFmt w:val="none"/>
      <w:lvlText w:val=""/>
      <w:lvlJc w:val="left"/>
      <w:pPr>
        <w:tabs>
          <w:tab w:val="num" w:pos="360"/>
        </w:tabs>
      </w:pPr>
    </w:lvl>
    <w:lvl w:ilvl="2" w:tplc="F46EB484">
      <w:numFmt w:val="none"/>
      <w:lvlText w:val=""/>
      <w:lvlJc w:val="left"/>
      <w:pPr>
        <w:tabs>
          <w:tab w:val="num" w:pos="360"/>
        </w:tabs>
      </w:pPr>
    </w:lvl>
    <w:lvl w:ilvl="3" w:tplc="9ED497C8">
      <w:numFmt w:val="none"/>
      <w:lvlText w:val=""/>
      <w:lvlJc w:val="left"/>
      <w:pPr>
        <w:tabs>
          <w:tab w:val="num" w:pos="360"/>
        </w:tabs>
      </w:pPr>
    </w:lvl>
    <w:lvl w:ilvl="4" w:tplc="5F56D7AC">
      <w:numFmt w:val="none"/>
      <w:lvlText w:val=""/>
      <w:lvlJc w:val="left"/>
      <w:pPr>
        <w:tabs>
          <w:tab w:val="num" w:pos="360"/>
        </w:tabs>
      </w:pPr>
    </w:lvl>
    <w:lvl w:ilvl="5" w:tplc="9BF4666C">
      <w:numFmt w:val="none"/>
      <w:lvlText w:val=""/>
      <w:lvlJc w:val="left"/>
      <w:pPr>
        <w:tabs>
          <w:tab w:val="num" w:pos="360"/>
        </w:tabs>
      </w:pPr>
    </w:lvl>
    <w:lvl w:ilvl="6" w:tplc="C0C8299A">
      <w:numFmt w:val="none"/>
      <w:lvlText w:val=""/>
      <w:lvlJc w:val="left"/>
      <w:pPr>
        <w:tabs>
          <w:tab w:val="num" w:pos="360"/>
        </w:tabs>
      </w:pPr>
    </w:lvl>
    <w:lvl w:ilvl="7" w:tplc="4BA0AA8A">
      <w:numFmt w:val="none"/>
      <w:lvlText w:val=""/>
      <w:lvlJc w:val="left"/>
      <w:pPr>
        <w:tabs>
          <w:tab w:val="num" w:pos="360"/>
        </w:tabs>
      </w:pPr>
    </w:lvl>
    <w:lvl w:ilvl="8" w:tplc="0344A53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2"/>
  </w:num>
  <w:num w:numId="3">
    <w:abstractNumId w:val="19"/>
  </w:num>
  <w:num w:numId="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4"/>
  </w:num>
  <w:num w:numId="7">
    <w:abstractNumId w:val="30"/>
  </w:num>
  <w:num w:numId="8">
    <w:abstractNumId w:val="15"/>
  </w:num>
  <w:num w:numId="9">
    <w:abstractNumId w:val="29"/>
  </w:num>
  <w:num w:numId="10">
    <w:abstractNumId w:val="44"/>
  </w:num>
  <w:num w:numId="11">
    <w:abstractNumId w:val="39"/>
  </w:num>
  <w:num w:numId="12">
    <w:abstractNumId w:val="35"/>
  </w:num>
  <w:num w:numId="13">
    <w:abstractNumId w:val="21"/>
  </w:num>
  <w:num w:numId="14">
    <w:abstractNumId w:val="31"/>
  </w:num>
  <w:num w:numId="15">
    <w:abstractNumId w:val="48"/>
  </w:num>
  <w:num w:numId="16">
    <w:abstractNumId w:val="25"/>
  </w:num>
  <w:num w:numId="17">
    <w:abstractNumId w:val="43"/>
  </w:num>
  <w:num w:numId="18">
    <w:abstractNumId w:val="24"/>
  </w:num>
  <w:num w:numId="19">
    <w:abstractNumId w:val="38"/>
  </w:num>
  <w:num w:numId="20">
    <w:abstractNumId w:val="40"/>
  </w:num>
  <w:num w:numId="21">
    <w:abstractNumId w:val="3"/>
  </w:num>
  <w:num w:numId="22">
    <w:abstractNumId w:val="26"/>
  </w:num>
  <w:num w:numId="23">
    <w:abstractNumId w:val="2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6"/>
  </w:num>
  <w:num w:numId="27">
    <w:abstractNumId w:val="37"/>
  </w:num>
  <w:num w:numId="28">
    <w:abstractNumId w:val="14"/>
  </w:num>
  <w:num w:numId="29">
    <w:abstractNumId w:val="33"/>
  </w:num>
  <w:num w:numId="30">
    <w:abstractNumId w:val="32"/>
  </w:num>
  <w:num w:numId="31">
    <w:abstractNumId w:val="4"/>
  </w:num>
  <w:num w:numId="32">
    <w:abstractNumId w:val="47"/>
  </w:num>
  <w:num w:numId="33">
    <w:abstractNumId w:val="1"/>
  </w:num>
  <w:num w:numId="34">
    <w:abstractNumId w:val="8"/>
  </w:num>
  <w:num w:numId="35">
    <w:abstractNumId w:val="27"/>
  </w:num>
  <w:num w:numId="36">
    <w:abstractNumId w:val="10"/>
  </w:num>
  <w:num w:numId="37">
    <w:abstractNumId w:val="42"/>
  </w:num>
  <w:num w:numId="38">
    <w:abstractNumId w:val="6"/>
  </w:num>
  <w:num w:numId="39">
    <w:abstractNumId w:val="36"/>
  </w:num>
  <w:num w:numId="40">
    <w:abstractNumId w:val="5"/>
  </w:num>
  <w:num w:numId="41">
    <w:abstractNumId w:val="17"/>
  </w:num>
  <w:num w:numId="42">
    <w:abstractNumId w:val="7"/>
  </w:num>
  <w:num w:numId="43">
    <w:abstractNumId w:val="9"/>
  </w:num>
  <w:num w:numId="44">
    <w:abstractNumId w:val="13"/>
  </w:num>
  <w:num w:numId="45">
    <w:abstractNumId w:val="16"/>
  </w:num>
  <w:num w:numId="46">
    <w:abstractNumId w:val="22"/>
  </w:num>
  <w:num w:numId="47">
    <w:abstractNumId w:val="45"/>
  </w:num>
  <w:num w:numId="48">
    <w:abstractNumId w:val="20"/>
  </w:num>
  <w:num w:numId="4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CR_AROBJ_ID" w:val="35521"/>
    <w:docVar w:name="CR_AROBJFROM_ID" w:val="0"/>
    <w:docVar w:name="CR_ARSUBJ_ID" w:val="38717"/>
    <w:docVar w:name="CR_AUCTION_ID" w:val="0"/>
    <w:docVar w:name="CR_AUCTIONBIDDER_ID" w:val="0"/>
    <w:docVar w:name="CR_CHECKS_ID" w:val="0"/>
    <w:docVar w:name="CR_CLASSIFICATION_ID" w:val="0"/>
    <w:docVar w:name="CR_COM_ID" w:val="0"/>
    <w:docVar w:name="CR_DATES_ID" w:val="0"/>
    <w:docVar w:name="CR_DOCS_ID" w:val="197451"/>
    <w:docVar w:name="CR_LARSUM_ID" w:val="1118975"/>
    <w:docVar w:name="CR_SERVITUDE_ID" w:val="0"/>
    <w:docVar w:name="CR_UNACHPLAT_ID" w:val="0"/>
    <w:docVar w:name="IsCanceled" w:val="N"/>
    <w:docVar w:name="IsMass" w:val="0"/>
    <w:docVar w:name="ProcAfterReport_SessionID" w:val="{30D09E5C-64C6-4216-B6E6-B46AB2684A0D}"/>
    <w:docVar w:name="SignerID" w:val="0"/>
  </w:docVars>
  <w:rsids>
    <w:rsidRoot w:val="009A5AE1"/>
    <w:rsid w:val="000004EF"/>
    <w:rsid w:val="00000879"/>
    <w:rsid w:val="00001013"/>
    <w:rsid w:val="00001749"/>
    <w:rsid w:val="00001866"/>
    <w:rsid w:val="00001915"/>
    <w:rsid w:val="00001B93"/>
    <w:rsid w:val="00001CFA"/>
    <w:rsid w:val="000042C5"/>
    <w:rsid w:val="00004A5D"/>
    <w:rsid w:val="00004B86"/>
    <w:rsid w:val="00006634"/>
    <w:rsid w:val="00007D01"/>
    <w:rsid w:val="00010811"/>
    <w:rsid w:val="00010B5D"/>
    <w:rsid w:val="00010D17"/>
    <w:rsid w:val="00011A32"/>
    <w:rsid w:val="0001253D"/>
    <w:rsid w:val="00012626"/>
    <w:rsid w:val="00013099"/>
    <w:rsid w:val="00014921"/>
    <w:rsid w:val="00015342"/>
    <w:rsid w:val="0001552F"/>
    <w:rsid w:val="0001709C"/>
    <w:rsid w:val="00021E61"/>
    <w:rsid w:val="00021F5A"/>
    <w:rsid w:val="0002275C"/>
    <w:rsid w:val="000227A3"/>
    <w:rsid w:val="00024446"/>
    <w:rsid w:val="00024A7F"/>
    <w:rsid w:val="00024A90"/>
    <w:rsid w:val="000257C0"/>
    <w:rsid w:val="00025EFE"/>
    <w:rsid w:val="00026F59"/>
    <w:rsid w:val="0002746F"/>
    <w:rsid w:val="000275C0"/>
    <w:rsid w:val="00030516"/>
    <w:rsid w:val="0003079E"/>
    <w:rsid w:val="00031CD4"/>
    <w:rsid w:val="0003202F"/>
    <w:rsid w:val="00032F76"/>
    <w:rsid w:val="00033425"/>
    <w:rsid w:val="00033CAC"/>
    <w:rsid w:val="00033F5E"/>
    <w:rsid w:val="000345EF"/>
    <w:rsid w:val="00034ECC"/>
    <w:rsid w:val="000356F6"/>
    <w:rsid w:val="000364FE"/>
    <w:rsid w:val="00036AF9"/>
    <w:rsid w:val="000374DA"/>
    <w:rsid w:val="0003796C"/>
    <w:rsid w:val="00040F51"/>
    <w:rsid w:val="00041149"/>
    <w:rsid w:val="000419B1"/>
    <w:rsid w:val="00041B1D"/>
    <w:rsid w:val="00041B97"/>
    <w:rsid w:val="000428A0"/>
    <w:rsid w:val="00042AEA"/>
    <w:rsid w:val="000459C1"/>
    <w:rsid w:val="0004608B"/>
    <w:rsid w:val="000475D5"/>
    <w:rsid w:val="0005038C"/>
    <w:rsid w:val="00050FDA"/>
    <w:rsid w:val="000519B1"/>
    <w:rsid w:val="00051DF9"/>
    <w:rsid w:val="00052A81"/>
    <w:rsid w:val="000541A1"/>
    <w:rsid w:val="00056FB4"/>
    <w:rsid w:val="00057A58"/>
    <w:rsid w:val="00061446"/>
    <w:rsid w:val="000616EF"/>
    <w:rsid w:val="00061706"/>
    <w:rsid w:val="000620F9"/>
    <w:rsid w:val="00062982"/>
    <w:rsid w:val="0006354A"/>
    <w:rsid w:val="000638C2"/>
    <w:rsid w:val="00063DFF"/>
    <w:rsid w:val="000641E8"/>
    <w:rsid w:val="00064CA3"/>
    <w:rsid w:val="000651F9"/>
    <w:rsid w:val="00065B3B"/>
    <w:rsid w:val="00066F21"/>
    <w:rsid w:val="00067285"/>
    <w:rsid w:val="000675DC"/>
    <w:rsid w:val="00070D05"/>
    <w:rsid w:val="000718A9"/>
    <w:rsid w:val="00071CF5"/>
    <w:rsid w:val="0007243E"/>
    <w:rsid w:val="000731CE"/>
    <w:rsid w:val="0007367B"/>
    <w:rsid w:val="0007417F"/>
    <w:rsid w:val="00074F18"/>
    <w:rsid w:val="0007557C"/>
    <w:rsid w:val="00075673"/>
    <w:rsid w:val="00075B42"/>
    <w:rsid w:val="0007702D"/>
    <w:rsid w:val="00080A24"/>
    <w:rsid w:val="00080F40"/>
    <w:rsid w:val="00081663"/>
    <w:rsid w:val="000817DF"/>
    <w:rsid w:val="00082ADA"/>
    <w:rsid w:val="00082E09"/>
    <w:rsid w:val="00082E5C"/>
    <w:rsid w:val="00083040"/>
    <w:rsid w:val="000836FB"/>
    <w:rsid w:val="00084959"/>
    <w:rsid w:val="00084B9D"/>
    <w:rsid w:val="000852C6"/>
    <w:rsid w:val="00085664"/>
    <w:rsid w:val="00085A51"/>
    <w:rsid w:val="0008608B"/>
    <w:rsid w:val="000916B3"/>
    <w:rsid w:val="00092090"/>
    <w:rsid w:val="00092E0E"/>
    <w:rsid w:val="00092E6A"/>
    <w:rsid w:val="00092ED6"/>
    <w:rsid w:val="00093114"/>
    <w:rsid w:val="000932E3"/>
    <w:rsid w:val="00094DD8"/>
    <w:rsid w:val="00095A89"/>
    <w:rsid w:val="000973A0"/>
    <w:rsid w:val="00097B2C"/>
    <w:rsid w:val="000A0B48"/>
    <w:rsid w:val="000A1FD1"/>
    <w:rsid w:val="000A278F"/>
    <w:rsid w:val="000A2A85"/>
    <w:rsid w:val="000A2DE8"/>
    <w:rsid w:val="000A3B4D"/>
    <w:rsid w:val="000A3C0B"/>
    <w:rsid w:val="000A4FB5"/>
    <w:rsid w:val="000A519E"/>
    <w:rsid w:val="000A543E"/>
    <w:rsid w:val="000A6351"/>
    <w:rsid w:val="000A6353"/>
    <w:rsid w:val="000A6900"/>
    <w:rsid w:val="000A6921"/>
    <w:rsid w:val="000B053C"/>
    <w:rsid w:val="000B0A0B"/>
    <w:rsid w:val="000B0AF3"/>
    <w:rsid w:val="000B0B72"/>
    <w:rsid w:val="000B0E5A"/>
    <w:rsid w:val="000B1057"/>
    <w:rsid w:val="000B1E8E"/>
    <w:rsid w:val="000B2688"/>
    <w:rsid w:val="000B3330"/>
    <w:rsid w:val="000B5B3C"/>
    <w:rsid w:val="000B6926"/>
    <w:rsid w:val="000B6B28"/>
    <w:rsid w:val="000B739D"/>
    <w:rsid w:val="000B7A36"/>
    <w:rsid w:val="000C2EC7"/>
    <w:rsid w:val="000C331A"/>
    <w:rsid w:val="000C34B0"/>
    <w:rsid w:val="000C43FF"/>
    <w:rsid w:val="000C5256"/>
    <w:rsid w:val="000C5988"/>
    <w:rsid w:val="000C688D"/>
    <w:rsid w:val="000C7275"/>
    <w:rsid w:val="000D05B6"/>
    <w:rsid w:val="000D319D"/>
    <w:rsid w:val="000D48C6"/>
    <w:rsid w:val="000D7CDB"/>
    <w:rsid w:val="000E0B6B"/>
    <w:rsid w:val="000E2428"/>
    <w:rsid w:val="000E495F"/>
    <w:rsid w:val="000E4F85"/>
    <w:rsid w:val="000E7E82"/>
    <w:rsid w:val="000F062F"/>
    <w:rsid w:val="000F0822"/>
    <w:rsid w:val="000F0FA8"/>
    <w:rsid w:val="000F0FD1"/>
    <w:rsid w:val="000F1596"/>
    <w:rsid w:val="000F22C5"/>
    <w:rsid w:val="000F23BC"/>
    <w:rsid w:val="000F2678"/>
    <w:rsid w:val="000F2EFB"/>
    <w:rsid w:val="000F399B"/>
    <w:rsid w:val="000F5215"/>
    <w:rsid w:val="000F550F"/>
    <w:rsid w:val="000F564C"/>
    <w:rsid w:val="000F56C6"/>
    <w:rsid w:val="000F5B04"/>
    <w:rsid w:val="000F5FD4"/>
    <w:rsid w:val="00100A4F"/>
    <w:rsid w:val="00103BAE"/>
    <w:rsid w:val="00104199"/>
    <w:rsid w:val="0010463B"/>
    <w:rsid w:val="001056B9"/>
    <w:rsid w:val="001105E5"/>
    <w:rsid w:val="00110EFE"/>
    <w:rsid w:val="00112D55"/>
    <w:rsid w:val="00113E9A"/>
    <w:rsid w:val="001145CE"/>
    <w:rsid w:val="001154A9"/>
    <w:rsid w:val="00115F44"/>
    <w:rsid w:val="001202EE"/>
    <w:rsid w:val="0012056D"/>
    <w:rsid w:val="00121214"/>
    <w:rsid w:val="0012276E"/>
    <w:rsid w:val="001229D5"/>
    <w:rsid w:val="00123382"/>
    <w:rsid w:val="00123642"/>
    <w:rsid w:val="00123F6E"/>
    <w:rsid w:val="001240C7"/>
    <w:rsid w:val="001244DA"/>
    <w:rsid w:val="001248A9"/>
    <w:rsid w:val="00125022"/>
    <w:rsid w:val="001255BA"/>
    <w:rsid w:val="00125F18"/>
    <w:rsid w:val="00126120"/>
    <w:rsid w:val="00127A02"/>
    <w:rsid w:val="001305E3"/>
    <w:rsid w:val="00130B57"/>
    <w:rsid w:val="0013148B"/>
    <w:rsid w:val="0013155C"/>
    <w:rsid w:val="001322A4"/>
    <w:rsid w:val="0013251D"/>
    <w:rsid w:val="001326CF"/>
    <w:rsid w:val="0013388C"/>
    <w:rsid w:val="00133F33"/>
    <w:rsid w:val="00135092"/>
    <w:rsid w:val="00135430"/>
    <w:rsid w:val="00135CCF"/>
    <w:rsid w:val="001369E2"/>
    <w:rsid w:val="00137057"/>
    <w:rsid w:val="00137B14"/>
    <w:rsid w:val="00140023"/>
    <w:rsid w:val="00140090"/>
    <w:rsid w:val="00140596"/>
    <w:rsid w:val="00140AE1"/>
    <w:rsid w:val="00140C1E"/>
    <w:rsid w:val="00141573"/>
    <w:rsid w:val="00141854"/>
    <w:rsid w:val="00142DF2"/>
    <w:rsid w:val="00142FF4"/>
    <w:rsid w:val="0014461C"/>
    <w:rsid w:val="00145439"/>
    <w:rsid w:val="001459F3"/>
    <w:rsid w:val="00145B91"/>
    <w:rsid w:val="001475A8"/>
    <w:rsid w:val="00150520"/>
    <w:rsid w:val="00152614"/>
    <w:rsid w:val="00152A64"/>
    <w:rsid w:val="00152CF3"/>
    <w:rsid w:val="00152DA0"/>
    <w:rsid w:val="001538B4"/>
    <w:rsid w:val="00153ABC"/>
    <w:rsid w:val="001542EF"/>
    <w:rsid w:val="001548C0"/>
    <w:rsid w:val="001550EA"/>
    <w:rsid w:val="001551A6"/>
    <w:rsid w:val="00156689"/>
    <w:rsid w:val="00156C45"/>
    <w:rsid w:val="00156FED"/>
    <w:rsid w:val="00157085"/>
    <w:rsid w:val="001574AD"/>
    <w:rsid w:val="001604D1"/>
    <w:rsid w:val="001606E1"/>
    <w:rsid w:val="00160DAD"/>
    <w:rsid w:val="0016167D"/>
    <w:rsid w:val="00162A5A"/>
    <w:rsid w:val="00163DAD"/>
    <w:rsid w:val="00165B22"/>
    <w:rsid w:val="001665F9"/>
    <w:rsid w:val="00166B74"/>
    <w:rsid w:val="00166BDD"/>
    <w:rsid w:val="00166C29"/>
    <w:rsid w:val="00166FEF"/>
    <w:rsid w:val="00171BCC"/>
    <w:rsid w:val="001721DE"/>
    <w:rsid w:val="00172F33"/>
    <w:rsid w:val="00174AE8"/>
    <w:rsid w:val="00175741"/>
    <w:rsid w:val="00176156"/>
    <w:rsid w:val="00176737"/>
    <w:rsid w:val="001773B3"/>
    <w:rsid w:val="001801F6"/>
    <w:rsid w:val="00180D67"/>
    <w:rsid w:val="001814C9"/>
    <w:rsid w:val="00181528"/>
    <w:rsid w:val="00181C2D"/>
    <w:rsid w:val="001825F1"/>
    <w:rsid w:val="00182692"/>
    <w:rsid w:val="00182759"/>
    <w:rsid w:val="00182DE3"/>
    <w:rsid w:val="00182EFC"/>
    <w:rsid w:val="0018444D"/>
    <w:rsid w:val="001844E0"/>
    <w:rsid w:val="00184B6B"/>
    <w:rsid w:val="001858D4"/>
    <w:rsid w:val="00185904"/>
    <w:rsid w:val="00186361"/>
    <w:rsid w:val="00186B02"/>
    <w:rsid w:val="00186E89"/>
    <w:rsid w:val="00186F78"/>
    <w:rsid w:val="00187228"/>
    <w:rsid w:val="001878A0"/>
    <w:rsid w:val="00191E00"/>
    <w:rsid w:val="00192099"/>
    <w:rsid w:val="00192A59"/>
    <w:rsid w:val="00193E6E"/>
    <w:rsid w:val="001946B5"/>
    <w:rsid w:val="00194CCE"/>
    <w:rsid w:val="00196DCC"/>
    <w:rsid w:val="00197B48"/>
    <w:rsid w:val="00197F5B"/>
    <w:rsid w:val="001A0037"/>
    <w:rsid w:val="001A1339"/>
    <w:rsid w:val="001A2482"/>
    <w:rsid w:val="001A4EEF"/>
    <w:rsid w:val="001A6B61"/>
    <w:rsid w:val="001A6D38"/>
    <w:rsid w:val="001A7B65"/>
    <w:rsid w:val="001B07A0"/>
    <w:rsid w:val="001B19DB"/>
    <w:rsid w:val="001B2207"/>
    <w:rsid w:val="001B2D8C"/>
    <w:rsid w:val="001B2DC7"/>
    <w:rsid w:val="001B3237"/>
    <w:rsid w:val="001B3E15"/>
    <w:rsid w:val="001B3F09"/>
    <w:rsid w:val="001B4909"/>
    <w:rsid w:val="001B4E53"/>
    <w:rsid w:val="001B5782"/>
    <w:rsid w:val="001B6B12"/>
    <w:rsid w:val="001B6F1A"/>
    <w:rsid w:val="001B7D31"/>
    <w:rsid w:val="001C06C6"/>
    <w:rsid w:val="001C090D"/>
    <w:rsid w:val="001C0D13"/>
    <w:rsid w:val="001C104F"/>
    <w:rsid w:val="001C216A"/>
    <w:rsid w:val="001C3105"/>
    <w:rsid w:val="001C44DD"/>
    <w:rsid w:val="001C51F1"/>
    <w:rsid w:val="001C5A92"/>
    <w:rsid w:val="001C66DD"/>
    <w:rsid w:val="001C6B7F"/>
    <w:rsid w:val="001C726A"/>
    <w:rsid w:val="001C72C4"/>
    <w:rsid w:val="001C7702"/>
    <w:rsid w:val="001D229A"/>
    <w:rsid w:val="001D2E76"/>
    <w:rsid w:val="001D336F"/>
    <w:rsid w:val="001D3BBF"/>
    <w:rsid w:val="001D3C00"/>
    <w:rsid w:val="001D3D0F"/>
    <w:rsid w:val="001D483A"/>
    <w:rsid w:val="001D63F5"/>
    <w:rsid w:val="001D694C"/>
    <w:rsid w:val="001D7F04"/>
    <w:rsid w:val="001E00B7"/>
    <w:rsid w:val="001E05D4"/>
    <w:rsid w:val="001E1D59"/>
    <w:rsid w:val="001E2A6C"/>
    <w:rsid w:val="001E2F9C"/>
    <w:rsid w:val="001E3245"/>
    <w:rsid w:val="001E3557"/>
    <w:rsid w:val="001E51F0"/>
    <w:rsid w:val="001F0D2C"/>
    <w:rsid w:val="001F273F"/>
    <w:rsid w:val="001F27D1"/>
    <w:rsid w:val="001F2D8F"/>
    <w:rsid w:val="001F3449"/>
    <w:rsid w:val="001F3691"/>
    <w:rsid w:val="001F4E16"/>
    <w:rsid w:val="001F5261"/>
    <w:rsid w:val="001F6A73"/>
    <w:rsid w:val="00201906"/>
    <w:rsid w:val="00201CD1"/>
    <w:rsid w:val="00201EC3"/>
    <w:rsid w:val="00202BA3"/>
    <w:rsid w:val="00203E20"/>
    <w:rsid w:val="002051A0"/>
    <w:rsid w:val="002053E7"/>
    <w:rsid w:val="00205AD9"/>
    <w:rsid w:val="00206202"/>
    <w:rsid w:val="002106C2"/>
    <w:rsid w:val="002107E3"/>
    <w:rsid w:val="00210C11"/>
    <w:rsid w:val="00211016"/>
    <w:rsid w:val="002114DF"/>
    <w:rsid w:val="00211F82"/>
    <w:rsid w:val="00212A5A"/>
    <w:rsid w:val="00213B18"/>
    <w:rsid w:val="00213E1B"/>
    <w:rsid w:val="00215772"/>
    <w:rsid w:val="002163E1"/>
    <w:rsid w:val="002164AF"/>
    <w:rsid w:val="00216DA0"/>
    <w:rsid w:val="00216DA8"/>
    <w:rsid w:val="00221C9E"/>
    <w:rsid w:val="00222450"/>
    <w:rsid w:val="002227D3"/>
    <w:rsid w:val="00223AC5"/>
    <w:rsid w:val="002248E8"/>
    <w:rsid w:val="002259F7"/>
    <w:rsid w:val="00226A2B"/>
    <w:rsid w:val="00227758"/>
    <w:rsid w:val="00227C81"/>
    <w:rsid w:val="00227E97"/>
    <w:rsid w:val="00230E9C"/>
    <w:rsid w:val="002312AB"/>
    <w:rsid w:val="002329A5"/>
    <w:rsid w:val="0023355A"/>
    <w:rsid w:val="00233C9C"/>
    <w:rsid w:val="002353CE"/>
    <w:rsid w:val="00235BBB"/>
    <w:rsid w:val="00236387"/>
    <w:rsid w:val="00236B48"/>
    <w:rsid w:val="00236BA5"/>
    <w:rsid w:val="0023755E"/>
    <w:rsid w:val="00237F4A"/>
    <w:rsid w:val="00240F97"/>
    <w:rsid w:val="00241091"/>
    <w:rsid w:val="0024183B"/>
    <w:rsid w:val="0024190C"/>
    <w:rsid w:val="00241DD1"/>
    <w:rsid w:val="00242866"/>
    <w:rsid w:val="00242961"/>
    <w:rsid w:val="00243896"/>
    <w:rsid w:val="002449DA"/>
    <w:rsid w:val="002452BD"/>
    <w:rsid w:val="00246212"/>
    <w:rsid w:val="00247536"/>
    <w:rsid w:val="00247F7E"/>
    <w:rsid w:val="0025166B"/>
    <w:rsid w:val="00252C90"/>
    <w:rsid w:val="002536D2"/>
    <w:rsid w:val="002565A9"/>
    <w:rsid w:val="00257014"/>
    <w:rsid w:val="00257259"/>
    <w:rsid w:val="002608F1"/>
    <w:rsid w:val="00260FAF"/>
    <w:rsid w:val="00261BBE"/>
    <w:rsid w:val="0026210F"/>
    <w:rsid w:val="002625A3"/>
    <w:rsid w:val="00262975"/>
    <w:rsid w:val="00262ADD"/>
    <w:rsid w:val="00263B3C"/>
    <w:rsid w:val="00263E6E"/>
    <w:rsid w:val="00263EE8"/>
    <w:rsid w:val="00264921"/>
    <w:rsid w:val="00265054"/>
    <w:rsid w:val="002650B5"/>
    <w:rsid w:val="00265717"/>
    <w:rsid w:val="00265C42"/>
    <w:rsid w:val="00266E5E"/>
    <w:rsid w:val="00267AEA"/>
    <w:rsid w:val="002707EF"/>
    <w:rsid w:val="00270EDE"/>
    <w:rsid w:val="00271A99"/>
    <w:rsid w:val="00271AEA"/>
    <w:rsid w:val="00272517"/>
    <w:rsid w:val="00272CE5"/>
    <w:rsid w:val="00274775"/>
    <w:rsid w:val="002749CA"/>
    <w:rsid w:val="00274B31"/>
    <w:rsid w:val="002752C3"/>
    <w:rsid w:val="002752D0"/>
    <w:rsid w:val="00275567"/>
    <w:rsid w:val="00276729"/>
    <w:rsid w:val="00282976"/>
    <w:rsid w:val="00283484"/>
    <w:rsid w:val="0029049F"/>
    <w:rsid w:val="00290967"/>
    <w:rsid w:val="00290E6D"/>
    <w:rsid w:val="00291A62"/>
    <w:rsid w:val="00291CCA"/>
    <w:rsid w:val="00292314"/>
    <w:rsid w:val="00292A54"/>
    <w:rsid w:val="00292C2F"/>
    <w:rsid w:val="00292D9D"/>
    <w:rsid w:val="00293DC0"/>
    <w:rsid w:val="00293F76"/>
    <w:rsid w:val="002940B2"/>
    <w:rsid w:val="00294355"/>
    <w:rsid w:val="00294F79"/>
    <w:rsid w:val="00296F2F"/>
    <w:rsid w:val="0029751C"/>
    <w:rsid w:val="002977A8"/>
    <w:rsid w:val="00297E33"/>
    <w:rsid w:val="002A53E3"/>
    <w:rsid w:val="002B0CD6"/>
    <w:rsid w:val="002B2821"/>
    <w:rsid w:val="002B2B22"/>
    <w:rsid w:val="002B31C6"/>
    <w:rsid w:val="002B3581"/>
    <w:rsid w:val="002B3692"/>
    <w:rsid w:val="002B3CCB"/>
    <w:rsid w:val="002B4264"/>
    <w:rsid w:val="002B502C"/>
    <w:rsid w:val="002B51F2"/>
    <w:rsid w:val="002C0A69"/>
    <w:rsid w:val="002C132E"/>
    <w:rsid w:val="002C19AE"/>
    <w:rsid w:val="002C253C"/>
    <w:rsid w:val="002C2618"/>
    <w:rsid w:val="002C2883"/>
    <w:rsid w:val="002C29E2"/>
    <w:rsid w:val="002C2F15"/>
    <w:rsid w:val="002C36D1"/>
    <w:rsid w:val="002C39DD"/>
    <w:rsid w:val="002C3B3C"/>
    <w:rsid w:val="002C42AC"/>
    <w:rsid w:val="002C446E"/>
    <w:rsid w:val="002C5B7D"/>
    <w:rsid w:val="002C71F9"/>
    <w:rsid w:val="002C7F68"/>
    <w:rsid w:val="002D0B87"/>
    <w:rsid w:val="002D2EB2"/>
    <w:rsid w:val="002D38DC"/>
    <w:rsid w:val="002D3DDD"/>
    <w:rsid w:val="002D42B5"/>
    <w:rsid w:val="002D57AF"/>
    <w:rsid w:val="002D5FAF"/>
    <w:rsid w:val="002D61C7"/>
    <w:rsid w:val="002D6802"/>
    <w:rsid w:val="002D6CFF"/>
    <w:rsid w:val="002D6FFF"/>
    <w:rsid w:val="002D72C4"/>
    <w:rsid w:val="002E0A5C"/>
    <w:rsid w:val="002E1655"/>
    <w:rsid w:val="002E177C"/>
    <w:rsid w:val="002E1F54"/>
    <w:rsid w:val="002E1FC0"/>
    <w:rsid w:val="002E30F1"/>
    <w:rsid w:val="002E3B69"/>
    <w:rsid w:val="002E3C52"/>
    <w:rsid w:val="002E3ECF"/>
    <w:rsid w:val="002E4191"/>
    <w:rsid w:val="002E5267"/>
    <w:rsid w:val="002E60FE"/>
    <w:rsid w:val="002E7EF1"/>
    <w:rsid w:val="002F0510"/>
    <w:rsid w:val="002F1069"/>
    <w:rsid w:val="002F19BF"/>
    <w:rsid w:val="002F1C64"/>
    <w:rsid w:val="002F2228"/>
    <w:rsid w:val="002F431B"/>
    <w:rsid w:val="002F4647"/>
    <w:rsid w:val="002F4818"/>
    <w:rsid w:val="002F4BD2"/>
    <w:rsid w:val="002F59AF"/>
    <w:rsid w:val="002F635D"/>
    <w:rsid w:val="002F64CE"/>
    <w:rsid w:val="002F78CB"/>
    <w:rsid w:val="00300508"/>
    <w:rsid w:val="0030061F"/>
    <w:rsid w:val="003016F4"/>
    <w:rsid w:val="003019F5"/>
    <w:rsid w:val="00301C13"/>
    <w:rsid w:val="00301F67"/>
    <w:rsid w:val="0030207B"/>
    <w:rsid w:val="00302123"/>
    <w:rsid w:val="00303B6E"/>
    <w:rsid w:val="00304A6A"/>
    <w:rsid w:val="003055E5"/>
    <w:rsid w:val="0030595C"/>
    <w:rsid w:val="00306602"/>
    <w:rsid w:val="0030689F"/>
    <w:rsid w:val="003109E9"/>
    <w:rsid w:val="003114F9"/>
    <w:rsid w:val="00311A06"/>
    <w:rsid w:val="00311EC5"/>
    <w:rsid w:val="00316B3E"/>
    <w:rsid w:val="00317FEF"/>
    <w:rsid w:val="00320284"/>
    <w:rsid w:val="003203F1"/>
    <w:rsid w:val="00320411"/>
    <w:rsid w:val="0032154B"/>
    <w:rsid w:val="00321971"/>
    <w:rsid w:val="0032355B"/>
    <w:rsid w:val="003246FA"/>
    <w:rsid w:val="00325191"/>
    <w:rsid w:val="0032563B"/>
    <w:rsid w:val="0032601F"/>
    <w:rsid w:val="00327086"/>
    <w:rsid w:val="00331C62"/>
    <w:rsid w:val="00335300"/>
    <w:rsid w:val="0033538D"/>
    <w:rsid w:val="0033630D"/>
    <w:rsid w:val="003367C7"/>
    <w:rsid w:val="003370BE"/>
    <w:rsid w:val="00337164"/>
    <w:rsid w:val="003403D6"/>
    <w:rsid w:val="00340C61"/>
    <w:rsid w:val="003410B2"/>
    <w:rsid w:val="003444F9"/>
    <w:rsid w:val="00344C7B"/>
    <w:rsid w:val="00345694"/>
    <w:rsid w:val="00346919"/>
    <w:rsid w:val="00346F9D"/>
    <w:rsid w:val="00347386"/>
    <w:rsid w:val="00347849"/>
    <w:rsid w:val="00347A64"/>
    <w:rsid w:val="00350518"/>
    <w:rsid w:val="00351152"/>
    <w:rsid w:val="003514D5"/>
    <w:rsid w:val="00351F3F"/>
    <w:rsid w:val="003543F8"/>
    <w:rsid w:val="00354ADD"/>
    <w:rsid w:val="00355035"/>
    <w:rsid w:val="003550E2"/>
    <w:rsid w:val="003552D5"/>
    <w:rsid w:val="003561E7"/>
    <w:rsid w:val="00357423"/>
    <w:rsid w:val="00362188"/>
    <w:rsid w:val="0036227B"/>
    <w:rsid w:val="00363492"/>
    <w:rsid w:val="003641B2"/>
    <w:rsid w:val="003648FE"/>
    <w:rsid w:val="003650B6"/>
    <w:rsid w:val="003654DD"/>
    <w:rsid w:val="0036569E"/>
    <w:rsid w:val="003664E6"/>
    <w:rsid w:val="00366FCA"/>
    <w:rsid w:val="00367AEE"/>
    <w:rsid w:val="0037122A"/>
    <w:rsid w:val="00371604"/>
    <w:rsid w:val="00372A02"/>
    <w:rsid w:val="00372C3A"/>
    <w:rsid w:val="00373E90"/>
    <w:rsid w:val="00374FEC"/>
    <w:rsid w:val="003758C6"/>
    <w:rsid w:val="003762A1"/>
    <w:rsid w:val="0037745E"/>
    <w:rsid w:val="00377503"/>
    <w:rsid w:val="00377B37"/>
    <w:rsid w:val="00380272"/>
    <w:rsid w:val="00380E03"/>
    <w:rsid w:val="00381187"/>
    <w:rsid w:val="00382C05"/>
    <w:rsid w:val="003830A2"/>
    <w:rsid w:val="0038342E"/>
    <w:rsid w:val="00386C57"/>
    <w:rsid w:val="0038750F"/>
    <w:rsid w:val="00387CAC"/>
    <w:rsid w:val="00387D46"/>
    <w:rsid w:val="00390AE2"/>
    <w:rsid w:val="00390B89"/>
    <w:rsid w:val="00390BEE"/>
    <w:rsid w:val="00390CBB"/>
    <w:rsid w:val="00391008"/>
    <w:rsid w:val="00391A40"/>
    <w:rsid w:val="00391ACA"/>
    <w:rsid w:val="00391D2F"/>
    <w:rsid w:val="00392E78"/>
    <w:rsid w:val="003935FF"/>
    <w:rsid w:val="00394971"/>
    <w:rsid w:val="00395618"/>
    <w:rsid w:val="003A0596"/>
    <w:rsid w:val="003A0BEB"/>
    <w:rsid w:val="003A3082"/>
    <w:rsid w:val="003A5AFC"/>
    <w:rsid w:val="003A5DE1"/>
    <w:rsid w:val="003A63F8"/>
    <w:rsid w:val="003A6B68"/>
    <w:rsid w:val="003B1D64"/>
    <w:rsid w:val="003B21F7"/>
    <w:rsid w:val="003B22CE"/>
    <w:rsid w:val="003B47D4"/>
    <w:rsid w:val="003B6439"/>
    <w:rsid w:val="003B7A92"/>
    <w:rsid w:val="003C0E54"/>
    <w:rsid w:val="003C18CE"/>
    <w:rsid w:val="003C1983"/>
    <w:rsid w:val="003C1F96"/>
    <w:rsid w:val="003C1FCC"/>
    <w:rsid w:val="003C22F1"/>
    <w:rsid w:val="003C2710"/>
    <w:rsid w:val="003C3884"/>
    <w:rsid w:val="003C39F9"/>
    <w:rsid w:val="003C4873"/>
    <w:rsid w:val="003C4D3A"/>
    <w:rsid w:val="003C529F"/>
    <w:rsid w:val="003C6849"/>
    <w:rsid w:val="003C6DE6"/>
    <w:rsid w:val="003C720F"/>
    <w:rsid w:val="003C7723"/>
    <w:rsid w:val="003D1A4D"/>
    <w:rsid w:val="003D1D5E"/>
    <w:rsid w:val="003D208D"/>
    <w:rsid w:val="003D2114"/>
    <w:rsid w:val="003D2510"/>
    <w:rsid w:val="003D382F"/>
    <w:rsid w:val="003D3FE2"/>
    <w:rsid w:val="003D411F"/>
    <w:rsid w:val="003D42FF"/>
    <w:rsid w:val="003D5C6F"/>
    <w:rsid w:val="003D5D18"/>
    <w:rsid w:val="003D6506"/>
    <w:rsid w:val="003E0088"/>
    <w:rsid w:val="003E0A9B"/>
    <w:rsid w:val="003E0D9F"/>
    <w:rsid w:val="003E1E90"/>
    <w:rsid w:val="003E236A"/>
    <w:rsid w:val="003E23ED"/>
    <w:rsid w:val="003E28EA"/>
    <w:rsid w:val="003E2C1F"/>
    <w:rsid w:val="003E3BD5"/>
    <w:rsid w:val="003E436A"/>
    <w:rsid w:val="003E4C96"/>
    <w:rsid w:val="003E50CC"/>
    <w:rsid w:val="003E56A9"/>
    <w:rsid w:val="003E5A56"/>
    <w:rsid w:val="003E68B5"/>
    <w:rsid w:val="003E7438"/>
    <w:rsid w:val="003F0C89"/>
    <w:rsid w:val="003F0D38"/>
    <w:rsid w:val="003F0DF4"/>
    <w:rsid w:val="003F1104"/>
    <w:rsid w:val="003F15D7"/>
    <w:rsid w:val="003F2B9A"/>
    <w:rsid w:val="003F2E75"/>
    <w:rsid w:val="003F3447"/>
    <w:rsid w:val="003F3E4C"/>
    <w:rsid w:val="003F4405"/>
    <w:rsid w:val="003F4445"/>
    <w:rsid w:val="003F4E22"/>
    <w:rsid w:val="003F5B5F"/>
    <w:rsid w:val="003F664A"/>
    <w:rsid w:val="003F66EC"/>
    <w:rsid w:val="003F6EA3"/>
    <w:rsid w:val="00400483"/>
    <w:rsid w:val="0040293D"/>
    <w:rsid w:val="0040384A"/>
    <w:rsid w:val="00404A9A"/>
    <w:rsid w:val="00404CC0"/>
    <w:rsid w:val="00404F28"/>
    <w:rsid w:val="00405CA8"/>
    <w:rsid w:val="004069A1"/>
    <w:rsid w:val="004128A7"/>
    <w:rsid w:val="00413780"/>
    <w:rsid w:val="0041399C"/>
    <w:rsid w:val="00413E89"/>
    <w:rsid w:val="00415977"/>
    <w:rsid w:val="00416947"/>
    <w:rsid w:val="004169ED"/>
    <w:rsid w:val="004208C5"/>
    <w:rsid w:val="00420F87"/>
    <w:rsid w:val="004220B9"/>
    <w:rsid w:val="00422C2D"/>
    <w:rsid w:val="004234A5"/>
    <w:rsid w:val="00427A4E"/>
    <w:rsid w:val="00431A49"/>
    <w:rsid w:val="00432538"/>
    <w:rsid w:val="00432A8C"/>
    <w:rsid w:val="00432B50"/>
    <w:rsid w:val="00435258"/>
    <w:rsid w:val="00435E88"/>
    <w:rsid w:val="00437DD8"/>
    <w:rsid w:val="00441B4F"/>
    <w:rsid w:val="00441EC1"/>
    <w:rsid w:val="00442901"/>
    <w:rsid w:val="0044310E"/>
    <w:rsid w:val="00444ABE"/>
    <w:rsid w:val="00445170"/>
    <w:rsid w:val="00445A60"/>
    <w:rsid w:val="00445CBB"/>
    <w:rsid w:val="0044610D"/>
    <w:rsid w:val="00446A44"/>
    <w:rsid w:val="00447F01"/>
    <w:rsid w:val="00450544"/>
    <w:rsid w:val="00451F3B"/>
    <w:rsid w:val="004521C7"/>
    <w:rsid w:val="004523A1"/>
    <w:rsid w:val="004523D5"/>
    <w:rsid w:val="00453F88"/>
    <w:rsid w:val="004558A7"/>
    <w:rsid w:val="0045624A"/>
    <w:rsid w:val="00456707"/>
    <w:rsid w:val="0045680F"/>
    <w:rsid w:val="00456DFD"/>
    <w:rsid w:val="00460301"/>
    <w:rsid w:val="004604A6"/>
    <w:rsid w:val="00461064"/>
    <w:rsid w:val="0046155D"/>
    <w:rsid w:val="00461AE7"/>
    <w:rsid w:val="00461B0C"/>
    <w:rsid w:val="0046230B"/>
    <w:rsid w:val="00462BFE"/>
    <w:rsid w:val="00464061"/>
    <w:rsid w:val="004649AC"/>
    <w:rsid w:val="00465B20"/>
    <w:rsid w:val="00465BAA"/>
    <w:rsid w:val="004670BF"/>
    <w:rsid w:val="00467440"/>
    <w:rsid w:val="0046789F"/>
    <w:rsid w:val="00467AC1"/>
    <w:rsid w:val="00467F84"/>
    <w:rsid w:val="00470B4D"/>
    <w:rsid w:val="004718EB"/>
    <w:rsid w:val="00472034"/>
    <w:rsid w:val="004729BE"/>
    <w:rsid w:val="004729EF"/>
    <w:rsid w:val="00472AF3"/>
    <w:rsid w:val="00472F8D"/>
    <w:rsid w:val="00473A47"/>
    <w:rsid w:val="00473AFE"/>
    <w:rsid w:val="00475705"/>
    <w:rsid w:val="0047705A"/>
    <w:rsid w:val="004801F9"/>
    <w:rsid w:val="004803C3"/>
    <w:rsid w:val="004804EE"/>
    <w:rsid w:val="00481B74"/>
    <w:rsid w:val="00481D78"/>
    <w:rsid w:val="004822BD"/>
    <w:rsid w:val="004828E0"/>
    <w:rsid w:val="00483679"/>
    <w:rsid w:val="004837A1"/>
    <w:rsid w:val="00484F5B"/>
    <w:rsid w:val="004858C1"/>
    <w:rsid w:val="00486524"/>
    <w:rsid w:val="004875FF"/>
    <w:rsid w:val="00490550"/>
    <w:rsid w:val="00490CCE"/>
    <w:rsid w:val="00490F4A"/>
    <w:rsid w:val="00493156"/>
    <w:rsid w:val="004948E9"/>
    <w:rsid w:val="00494AA1"/>
    <w:rsid w:val="00494C56"/>
    <w:rsid w:val="004958C6"/>
    <w:rsid w:val="00495CAB"/>
    <w:rsid w:val="00496CB8"/>
    <w:rsid w:val="0049757E"/>
    <w:rsid w:val="004A0E63"/>
    <w:rsid w:val="004A134E"/>
    <w:rsid w:val="004A16E1"/>
    <w:rsid w:val="004A464C"/>
    <w:rsid w:val="004A4702"/>
    <w:rsid w:val="004A5007"/>
    <w:rsid w:val="004A56C9"/>
    <w:rsid w:val="004A678F"/>
    <w:rsid w:val="004A72E5"/>
    <w:rsid w:val="004A7CDA"/>
    <w:rsid w:val="004A7D11"/>
    <w:rsid w:val="004B17DF"/>
    <w:rsid w:val="004B2609"/>
    <w:rsid w:val="004B2A40"/>
    <w:rsid w:val="004B39BB"/>
    <w:rsid w:val="004B3C50"/>
    <w:rsid w:val="004B400E"/>
    <w:rsid w:val="004B5810"/>
    <w:rsid w:val="004B5D1F"/>
    <w:rsid w:val="004B6CBC"/>
    <w:rsid w:val="004B72C3"/>
    <w:rsid w:val="004B7322"/>
    <w:rsid w:val="004B7A6A"/>
    <w:rsid w:val="004B7C00"/>
    <w:rsid w:val="004C0137"/>
    <w:rsid w:val="004C0AE9"/>
    <w:rsid w:val="004C0D79"/>
    <w:rsid w:val="004C2393"/>
    <w:rsid w:val="004C2D31"/>
    <w:rsid w:val="004C3DDE"/>
    <w:rsid w:val="004C46E3"/>
    <w:rsid w:val="004C73E2"/>
    <w:rsid w:val="004C7BFF"/>
    <w:rsid w:val="004D0579"/>
    <w:rsid w:val="004D0970"/>
    <w:rsid w:val="004D17EB"/>
    <w:rsid w:val="004D18ED"/>
    <w:rsid w:val="004D4770"/>
    <w:rsid w:val="004D4D47"/>
    <w:rsid w:val="004D622E"/>
    <w:rsid w:val="004D77E6"/>
    <w:rsid w:val="004D7985"/>
    <w:rsid w:val="004E1647"/>
    <w:rsid w:val="004E27AA"/>
    <w:rsid w:val="004E27CD"/>
    <w:rsid w:val="004E452E"/>
    <w:rsid w:val="004E48F1"/>
    <w:rsid w:val="004E53FD"/>
    <w:rsid w:val="004E6535"/>
    <w:rsid w:val="004E6DF8"/>
    <w:rsid w:val="004E6FC5"/>
    <w:rsid w:val="004E7042"/>
    <w:rsid w:val="004E73BC"/>
    <w:rsid w:val="004F05E1"/>
    <w:rsid w:val="004F10FA"/>
    <w:rsid w:val="004F158E"/>
    <w:rsid w:val="004F2817"/>
    <w:rsid w:val="004F393B"/>
    <w:rsid w:val="004F3AC5"/>
    <w:rsid w:val="004F5303"/>
    <w:rsid w:val="004F5F01"/>
    <w:rsid w:val="004F62A0"/>
    <w:rsid w:val="004F6858"/>
    <w:rsid w:val="004F6FB7"/>
    <w:rsid w:val="004F75DA"/>
    <w:rsid w:val="004F7704"/>
    <w:rsid w:val="0050045B"/>
    <w:rsid w:val="00500AD3"/>
    <w:rsid w:val="00500F4A"/>
    <w:rsid w:val="00502EA8"/>
    <w:rsid w:val="00503239"/>
    <w:rsid w:val="00503A66"/>
    <w:rsid w:val="00504C79"/>
    <w:rsid w:val="005051ED"/>
    <w:rsid w:val="0050557C"/>
    <w:rsid w:val="00505C8F"/>
    <w:rsid w:val="00507013"/>
    <w:rsid w:val="00511116"/>
    <w:rsid w:val="005125F4"/>
    <w:rsid w:val="005133FF"/>
    <w:rsid w:val="005135A9"/>
    <w:rsid w:val="00513EB4"/>
    <w:rsid w:val="00514191"/>
    <w:rsid w:val="0051543A"/>
    <w:rsid w:val="00516046"/>
    <w:rsid w:val="0051650C"/>
    <w:rsid w:val="00516A2A"/>
    <w:rsid w:val="00516AB6"/>
    <w:rsid w:val="005179EE"/>
    <w:rsid w:val="005210A9"/>
    <w:rsid w:val="00521FAD"/>
    <w:rsid w:val="005234B0"/>
    <w:rsid w:val="00523A94"/>
    <w:rsid w:val="005242FC"/>
    <w:rsid w:val="005243A0"/>
    <w:rsid w:val="00524A43"/>
    <w:rsid w:val="00526613"/>
    <w:rsid w:val="00527F44"/>
    <w:rsid w:val="00530B0B"/>
    <w:rsid w:val="00532A6D"/>
    <w:rsid w:val="00532BE4"/>
    <w:rsid w:val="00533116"/>
    <w:rsid w:val="00533559"/>
    <w:rsid w:val="00534663"/>
    <w:rsid w:val="00535087"/>
    <w:rsid w:val="005358FF"/>
    <w:rsid w:val="005377D4"/>
    <w:rsid w:val="00545F27"/>
    <w:rsid w:val="0055158E"/>
    <w:rsid w:val="005528D2"/>
    <w:rsid w:val="00552C7B"/>
    <w:rsid w:val="00553E7F"/>
    <w:rsid w:val="005554EB"/>
    <w:rsid w:val="005556B5"/>
    <w:rsid w:val="00557178"/>
    <w:rsid w:val="00557869"/>
    <w:rsid w:val="00560801"/>
    <w:rsid w:val="0056153C"/>
    <w:rsid w:val="00563E4E"/>
    <w:rsid w:val="005644D5"/>
    <w:rsid w:val="00565CEA"/>
    <w:rsid w:val="00566073"/>
    <w:rsid w:val="00566845"/>
    <w:rsid w:val="0056700E"/>
    <w:rsid w:val="00567E86"/>
    <w:rsid w:val="0057101E"/>
    <w:rsid w:val="0057149F"/>
    <w:rsid w:val="00572737"/>
    <w:rsid w:val="00573364"/>
    <w:rsid w:val="0057365F"/>
    <w:rsid w:val="0057392E"/>
    <w:rsid w:val="005755A2"/>
    <w:rsid w:val="00575847"/>
    <w:rsid w:val="00575BD2"/>
    <w:rsid w:val="0057610E"/>
    <w:rsid w:val="005765AA"/>
    <w:rsid w:val="005769A1"/>
    <w:rsid w:val="005808A8"/>
    <w:rsid w:val="00580DE7"/>
    <w:rsid w:val="00581CF9"/>
    <w:rsid w:val="00582A57"/>
    <w:rsid w:val="00583730"/>
    <w:rsid w:val="0058496C"/>
    <w:rsid w:val="00584EB3"/>
    <w:rsid w:val="00585574"/>
    <w:rsid w:val="0058688C"/>
    <w:rsid w:val="00587A7C"/>
    <w:rsid w:val="00594577"/>
    <w:rsid w:val="00594E5B"/>
    <w:rsid w:val="00595406"/>
    <w:rsid w:val="00595981"/>
    <w:rsid w:val="00595EB6"/>
    <w:rsid w:val="00596427"/>
    <w:rsid w:val="00597498"/>
    <w:rsid w:val="00597C77"/>
    <w:rsid w:val="005A0778"/>
    <w:rsid w:val="005A1E8E"/>
    <w:rsid w:val="005A26E3"/>
    <w:rsid w:val="005A33CC"/>
    <w:rsid w:val="005A3546"/>
    <w:rsid w:val="005A3814"/>
    <w:rsid w:val="005A53DC"/>
    <w:rsid w:val="005A545F"/>
    <w:rsid w:val="005A733A"/>
    <w:rsid w:val="005A7943"/>
    <w:rsid w:val="005B2AC7"/>
    <w:rsid w:val="005B2D59"/>
    <w:rsid w:val="005B3474"/>
    <w:rsid w:val="005B506E"/>
    <w:rsid w:val="005B5114"/>
    <w:rsid w:val="005B5A38"/>
    <w:rsid w:val="005B656A"/>
    <w:rsid w:val="005B6651"/>
    <w:rsid w:val="005B79E4"/>
    <w:rsid w:val="005B7A10"/>
    <w:rsid w:val="005C139D"/>
    <w:rsid w:val="005C1A59"/>
    <w:rsid w:val="005C3399"/>
    <w:rsid w:val="005C3CE4"/>
    <w:rsid w:val="005C3DD5"/>
    <w:rsid w:val="005C622B"/>
    <w:rsid w:val="005C63FE"/>
    <w:rsid w:val="005D20CF"/>
    <w:rsid w:val="005D22D8"/>
    <w:rsid w:val="005D265F"/>
    <w:rsid w:val="005D27E9"/>
    <w:rsid w:val="005D3638"/>
    <w:rsid w:val="005D40B2"/>
    <w:rsid w:val="005D4133"/>
    <w:rsid w:val="005D4D48"/>
    <w:rsid w:val="005D578E"/>
    <w:rsid w:val="005D6784"/>
    <w:rsid w:val="005D6883"/>
    <w:rsid w:val="005D7561"/>
    <w:rsid w:val="005E13BD"/>
    <w:rsid w:val="005E16CB"/>
    <w:rsid w:val="005E17D8"/>
    <w:rsid w:val="005E1ADC"/>
    <w:rsid w:val="005E2199"/>
    <w:rsid w:val="005E24A4"/>
    <w:rsid w:val="005E3F45"/>
    <w:rsid w:val="005E48DD"/>
    <w:rsid w:val="005E4B19"/>
    <w:rsid w:val="005E6C59"/>
    <w:rsid w:val="005E72E7"/>
    <w:rsid w:val="005E79B3"/>
    <w:rsid w:val="005F0117"/>
    <w:rsid w:val="005F1651"/>
    <w:rsid w:val="005F27A2"/>
    <w:rsid w:val="005F33AD"/>
    <w:rsid w:val="005F41E4"/>
    <w:rsid w:val="005F45B2"/>
    <w:rsid w:val="005F48D8"/>
    <w:rsid w:val="005F4C39"/>
    <w:rsid w:val="005F500A"/>
    <w:rsid w:val="005F55D4"/>
    <w:rsid w:val="005F60AA"/>
    <w:rsid w:val="005F6A0B"/>
    <w:rsid w:val="005F74B3"/>
    <w:rsid w:val="005F7DB4"/>
    <w:rsid w:val="00600E73"/>
    <w:rsid w:val="0060106A"/>
    <w:rsid w:val="00602285"/>
    <w:rsid w:val="006032E3"/>
    <w:rsid w:val="006038B7"/>
    <w:rsid w:val="00603A01"/>
    <w:rsid w:val="00603DFE"/>
    <w:rsid w:val="006048AB"/>
    <w:rsid w:val="00605695"/>
    <w:rsid w:val="00605742"/>
    <w:rsid w:val="00606448"/>
    <w:rsid w:val="0060681F"/>
    <w:rsid w:val="00606FE7"/>
    <w:rsid w:val="0060737A"/>
    <w:rsid w:val="00607648"/>
    <w:rsid w:val="00607ED7"/>
    <w:rsid w:val="00610896"/>
    <w:rsid w:val="00610CA9"/>
    <w:rsid w:val="00610E28"/>
    <w:rsid w:val="00611711"/>
    <w:rsid w:val="00612015"/>
    <w:rsid w:val="00612506"/>
    <w:rsid w:val="00612A00"/>
    <w:rsid w:val="0061366B"/>
    <w:rsid w:val="0061439D"/>
    <w:rsid w:val="00616171"/>
    <w:rsid w:val="006161E9"/>
    <w:rsid w:val="00616420"/>
    <w:rsid w:val="00616DC8"/>
    <w:rsid w:val="00620ADA"/>
    <w:rsid w:val="006210EE"/>
    <w:rsid w:val="00621C95"/>
    <w:rsid w:val="00623B25"/>
    <w:rsid w:val="00626583"/>
    <w:rsid w:val="00626A41"/>
    <w:rsid w:val="006272A8"/>
    <w:rsid w:val="006306DD"/>
    <w:rsid w:val="00630C34"/>
    <w:rsid w:val="0063105A"/>
    <w:rsid w:val="00631660"/>
    <w:rsid w:val="00631DDB"/>
    <w:rsid w:val="00632B3C"/>
    <w:rsid w:val="00632FB0"/>
    <w:rsid w:val="006330A1"/>
    <w:rsid w:val="00633FDB"/>
    <w:rsid w:val="006344D3"/>
    <w:rsid w:val="00634510"/>
    <w:rsid w:val="00634A94"/>
    <w:rsid w:val="00635C06"/>
    <w:rsid w:val="00636F7D"/>
    <w:rsid w:val="00637833"/>
    <w:rsid w:val="0064081D"/>
    <w:rsid w:val="00640910"/>
    <w:rsid w:val="006418D7"/>
    <w:rsid w:val="006421C3"/>
    <w:rsid w:val="00643E01"/>
    <w:rsid w:val="00644469"/>
    <w:rsid w:val="006444B4"/>
    <w:rsid w:val="00645CAA"/>
    <w:rsid w:val="00645D8C"/>
    <w:rsid w:val="00645E16"/>
    <w:rsid w:val="00646469"/>
    <w:rsid w:val="006465F4"/>
    <w:rsid w:val="00646CD8"/>
    <w:rsid w:val="006479DA"/>
    <w:rsid w:val="00647A09"/>
    <w:rsid w:val="00650205"/>
    <w:rsid w:val="00651DDD"/>
    <w:rsid w:val="0065290E"/>
    <w:rsid w:val="00655908"/>
    <w:rsid w:val="0065608C"/>
    <w:rsid w:val="00656185"/>
    <w:rsid w:val="0065681D"/>
    <w:rsid w:val="006604DE"/>
    <w:rsid w:val="00660D97"/>
    <w:rsid w:val="00662DA0"/>
    <w:rsid w:val="00663254"/>
    <w:rsid w:val="00663C21"/>
    <w:rsid w:val="006654B3"/>
    <w:rsid w:val="00666A96"/>
    <w:rsid w:val="00666C15"/>
    <w:rsid w:val="00666D6C"/>
    <w:rsid w:val="006674D2"/>
    <w:rsid w:val="00671A0C"/>
    <w:rsid w:val="00672060"/>
    <w:rsid w:val="00673127"/>
    <w:rsid w:val="00674B0F"/>
    <w:rsid w:val="00674CF2"/>
    <w:rsid w:val="006767D8"/>
    <w:rsid w:val="00676DAC"/>
    <w:rsid w:val="00677C38"/>
    <w:rsid w:val="00677EAB"/>
    <w:rsid w:val="006809A1"/>
    <w:rsid w:val="006811A5"/>
    <w:rsid w:val="006817C0"/>
    <w:rsid w:val="00681B7C"/>
    <w:rsid w:val="00682523"/>
    <w:rsid w:val="006825E9"/>
    <w:rsid w:val="006825EC"/>
    <w:rsid w:val="00682F58"/>
    <w:rsid w:val="0068319D"/>
    <w:rsid w:val="0068333D"/>
    <w:rsid w:val="0068480E"/>
    <w:rsid w:val="00684E6E"/>
    <w:rsid w:val="0068516C"/>
    <w:rsid w:val="006853EE"/>
    <w:rsid w:val="00687D18"/>
    <w:rsid w:val="00690303"/>
    <w:rsid w:val="00691200"/>
    <w:rsid w:val="0069203F"/>
    <w:rsid w:val="00692B80"/>
    <w:rsid w:val="006933C1"/>
    <w:rsid w:val="006947E8"/>
    <w:rsid w:val="00694CE7"/>
    <w:rsid w:val="00694F0D"/>
    <w:rsid w:val="00696E8C"/>
    <w:rsid w:val="00697302"/>
    <w:rsid w:val="00697330"/>
    <w:rsid w:val="006976BC"/>
    <w:rsid w:val="006A0E9D"/>
    <w:rsid w:val="006A168F"/>
    <w:rsid w:val="006A1AF9"/>
    <w:rsid w:val="006A35AE"/>
    <w:rsid w:val="006A3666"/>
    <w:rsid w:val="006A3B62"/>
    <w:rsid w:val="006A3C36"/>
    <w:rsid w:val="006A42E2"/>
    <w:rsid w:val="006A5144"/>
    <w:rsid w:val="006A56B5"/>
    <w:rsid w:val="006A64DC"/>
    <w:rsid w:val="006A6ABA"/>
    <w:rsid w:val="006A77B3"/>
    <w:rsid w:val="006A7CBB"/>
    <w:rsid w:val="006A7E00"/>
    <w:rsid w:val="006B060A"/>
    <w:rsid w:val="006B0C82"/>
    <w:rsid w:val="006B36B0"/>
    <w:rsid w:val="006B3FBE"/>
    <w:rsid w:val="006B4CFB"/>
    <w:rsid w:val="006B6119"/>
    <w:rsid w:val="006B64BC"/>
    <w:rsid w:val="006B6C0D"/>
    <w:rsid w:val="006B6C97"/>
    <w:rsid w:val="006C0124"/>
    <w:rsid w:val="006C0881"/>
    <w:rsid w:val="006C0FC6"/>
    <w:rsid w:val="006C186E"/>
    <w:rsid w:val="006C1CBC"/>
    <w:rsid w:val="006C2326"/>
    <w:rsid w:val="006C32BA"/>
    <w:rsid w:val="006C3562"/>
    <w:rsid w:val="006C35C7"/>
    <w:rsid w:val="006C44B0"/>
    <w:rsid w:val="006C5AAD"/>
    <w:rsid w:val="006C65D6"/>
    <w:rsid w:val="006C79AD"/>
    <w:rsid w:val="006D0534"/>
    <w:rsid w:val="006D08B6"/>
    <w:rsid w:val="006D0E6F"/>
    <w:rsid w:val="006D1123"/>
    <w:rsid w:val="006D14CC"/>
    <w:rsid w:val="006D16B0"/>
    <w:rsid w:val="006D3894"/>
    <w:rsid w:val="006D415C"/>
    <w:rsid w:val="006D4D1D"/>
    <w:rsid w:val="006D4D50"/>
    <w:rsid w:val="006D5AC4"/>
    <w:rsid w:val="006D5D1C"/>
    <w:rsid w:val="006D6A54"/>
    <w:rsid w:val="006D7079"/>
    <w:rsid w:val="006D74C3"/>
    <w:rsid w:val="006E0A5A"/>
    <w:rsid w:val="006E0FF7"/>
    <w:rsid w:val="006E1D40"/>
    <w:rsid w:val="006E284E"/>
    <w:rsid w:val="006E2E06"/>
    <w:rsid w:val="006E3331"/>
    <w:rsid w:val="006E35BB"/>
    <w:rsid w:val="006E462D"/>
    <w:rsid w:val="006E5434"/>
    <w:rsid w:val="006E555A"/>
    <w:rsid w:val="006E61A7"/>
    <w:rsid w:val="006F04BA"/>
    <w:rsid w:val="006F0643"/>
    <w:rsid w:val="006F19C9"/>
    <w:rsid w:val="006F1BEE"/>
    <w:rsid w:val="006F217A"/>
    <w:rsid w:val="006F22C9"/>
    <w:rsid w:val="006F2D79"/>
    <w:rsid w:val="006F2FBB"/>
    <w:rsid w:val="006F3A6B"/>
    <w:rsid w:val="006F466F"/>
    <w:rsid w:val="006F483A"/>
    <w:rsid w:val="006F624A"/>
    <w:rsid w:val="006F6A71"/>
    <w:rsid w:val="006F7FBD"/>
    <w:rsid w:val="00700A00"/>
    <w:rsid w:val="00701419"/>
    <w:rsid w:val="007021E4"/>
    <w:rsid w:val="0070296F"/>
    <w:rsid w:val="00702B58"/>
    <w:rsid w:val="00702ED3"/>
    <w:rsid w:val="0070505D"/>
    <w:rsid w:val="007050BA"/>
    <w:rsid w:val="00705345"/>
    <w:rsid w:val="007054E3"/>
    <w:rsid w:val="007056C8"/>
    <w:rsid w:val="00706FC7"/>
    <w:rsid w:val="00707139"/>
    <w:rsid w:val="0070780B"/>
    <w:rsid w:val="00707F7F"/>
    <w:rsid w:val="007111D1"/>
    <w:rsid w:val="0071133D"/>
    <w:rsid w:val="00711816"/>
    <w:rsid w:val="00711D78"/>
    <w:rsid w:val="007145F4"/>
    <w:rsid w:val="00715CDA"/>
    <w:rsid w:val="00720CF7"/>
    <w:rsid w:val="00721F82"/>
    <w:rsid w:val="0072222C"/>
    <w:rsid w:val="00724E09"/>
    <w:rsid w:val="00725109"/>
    <w:rsid w:val="00725918"/>
    <w:rsid w:val="00725A38"/>
    <w:rsid w:val="00725FB6"/>
    <w:rsid w:val="0072765B"/>
    <w:rsid w:val="00727CB7"/>
    <w:rsid w:val="007306E0"/>
    <w:rsid w:val="00731AA5"/>
    <w:rsid w:val="0073401C"/>
    <w:rsid w:val="007343C1"/>
    <w:rsid w:val="00734E62"/>
    <w:rsid w:val="007351E0"/>
    <w:rsid w:val="007360FB"/>
    <w:rsid w:val="00740F5A"/>
    <w:rsid w:val="00741208"/>
    <w:rsid w:val="00742512"/>
    <w:rsid w:val="00743AC1"/>
    <w:rsid w:val="00743BDC"/>
    <w:rsid w:val="00744049"/>
    <w:rsid w:val="00744BBB"/>
    <w:rsid w:val="00744BD9"/>
    <w:rsid w:val="007465F1"/>
    <w:rsid w:val="00746D0C"/>
    <w:rsid w:val="007470A9"/>
    <w:rsid w:val="00747439"/>
    <w:rsid w:val="00750440"/>
    <w:rsid w:val="00750513"/>
    <w:rsid w:val="00750CD8"/>
    <w:rsid w:val="00753EF9"/>
    <w:rsid w:val="00754B2C"/>
    <w:rsid w:val="00755359"/>
    <w:rsid w:val="007555DC"/>
    <w:rsid w:val="00756A23"/>
    <w:rsid w:val="00756E55"/>
    <w:rsid w:val="00757DDC"/>
    <w:rsid w:val="00757FB8"/>
    <w:rsid w:val="007612B1"/>
    <w:rsid w:val="00761925"/>
    <w:rsid w:val="007620B5"/>
    <w:rsid w:val="00762654"/>
    <w:rsid w:val="00763C47"/>
    <w:rsid w:val="0076512E"/>
    <w:rsid w:val="00766023"/>
    <w:rsid w:val="0076648E"/>
    <w:rsid w:val="00766A73"/>
    <w:rsid w:val="00766F3A"/>
    <w:rsid w:val="00770521"/>
    <w:rsid w:val="00771636"/>
    <w:rsid w:val="00773B6F"/>
    <w:rsid w:val="00774A01"/>
    <w:rsid w:val="00775B46"/>
    <w:rsid w:val="007800DD"/>
    <w:rsid w:val="00781069"/>
    <w:rsid w:val="0078171C"/>
    <w:rsid w:val="007820D6"/>
    <w:rsid w:val="007821D9"/>
    <w:rsid w:val="00782E77"/>
    <w:rsid w:val="007837E6"/>
    <w:rsid w:val="00783BB2"/>
    <w:rsid w:val="00783F36"/>
    <w:rsid w:val="007851C2"/>
    <w:rsid w:val="00785C5C"/>
    <w:rsid w:val="00786A05"/>
    <w:rsid w:val="00787876"/>
    <w:rsid w:val="00787AC1"/>
    <w:rsid w:val="007902CE"/>
    <w:rsid w:val="007906A8"/>
    <w:rsid w:val="00790DE0"/>
    <w:rsid w:val="00791BBC"/>
    <w:rsid w:val="007922E7"/>
    <w:rsid w:val="00792B26"/>
    <w:rsid w:val="007936A0"/>
    <w:rsid w:val="007945CE"/>
    <w:rsid w:val="00795332"/>
    <w:rsid w:val="00795618"/>
    <w:rsid w:val="007957FA"/>
    <w:rsid w:val="00796073"/>
    <w:rsid w:val="007962E4"/>
    <w:rsid w:val="00797B47"/>
    <w:rsid w:val="00797E57"/>
    <w:rsid w:val="007A0364"/>
    <w:rsid w:val="007A1F1C"/>
    <w:rsid w:val="007A2D4A"/>
    <w:rsid w:val="007A3586"/>
    <w:rsid w:val="007A58FC"/>
    <w:rsid w:val="007A5A3B"/>
    <w:rsid w:val="007A5BD6"/>
    <w:rsid w:val="007A6549"/>
    <w:rsid w:val="007A683F"/>
    <w:rsid w:val="007A711E"/>
    <w:rsid w:val="007B0181"/>
    <w:rsid w:val="007B08F6"/>
    <w:rsid w:val="007B165C"/>
    <w:rsid w:val="007B1710"/>
    <w:rsid w:val="007B188D"/>
    <w:rsid w:val="007B1B62"/>
    <w:rsid w:val="007B34E3"/>
    <w:rsid w:val="007B3E61"/>
    <w:rsid w:val="007B4A00"/>
    <w:rsid w:val="007B7183"/>
    <w:rsid w:val="007B760D"/>
    <w:rsid w:val="007C0060"/>
    <w:rsid w:val="007C1D40"/>
    <w:rsid w:val="007C33CD"/>
    <w:rsid w:val="007C3B4C"/>
    <w:rsid w:val="007C471B"/>
    <w:rsid w:val="007C5AFB"/>
    <w:rsid w:val="007C5E15"/>
    <w:rsid w:val="007C633E"/>
    <w:rsid w:val="007C640C"/>
    <w:rsid w:val="007C7220"/>
    <w:rsid w:val="007D093B"/>
    <w:rsid w:val="007D1CFE"/>
    <w:rsid w:val="007D2CAB"/>
    <w:rsid w:val="007D2F39"/>
    <w:rsid w:val="007D3485"/>
    <w:rsid w:val="007D351F"/>
    <w:rsid w:val="007D4E0E"/>
    <w:rsid w:val="007D6599"/>
    <w:rsid w:val="007D65C4"/>
    <w:rsid w:val="007D66EE"/>
    <w:rsid w:val="007D7214"/>
    <w:rsid w:val="007D7414"/>
    <w:rsid w:val="007D7A55"/>
    <w:rsid w:val="007E0921"/>
    <w:rsid w:val="007E0976"/>
    <w:rsid w:val="007E0DBB"/>
    <w:rsid w:val="007E1CB6"/>
    <w:rsid w:val="007E2AA1"/>
    <w:rsid w:val="007E3B71"/>
    <w:rsid w:val="007E3C4E"/>
    <w:rsid w:val="007E46CA"/>
    <w:rsid w:val="007E47C0"/>
    <w:rsid w:val="007E4AE7"/>
    <w:rsid w:val="007E4C5E"/>
    <w:rsid w:val="007E51CF"/>
    <w:rsid w:val="007E5608"/>
    <w:rsid w:val="007E59D8"/>
    <w:rsid w:val="007E6F05"/>
    <w:rsid w:val="007E7F0F"/>
    <w:rsid w:val="007F014A"/>
    <w:rsid w:val="007F048F"/>
    <w:rsid w:val="007F062E"/>
    <w:rsid w:val="007F167E"/>
    <w:rsid w:val="007F234C"/>
    <w:rsid w:val="007F35A6"/>
    <w:rsid w:val="007F3B45"/>
    <w:rsid w:val="007F3CF5"/>
    <w:rsid w:val="007F3F16"/>
    <w:rsid w:val="007F4535"/>
    <w:rsid w:val="007F622D"/>
    <w:rsid w:val="007F6C28"/>
    <w:rsid w:val="007F73A2"/>
    <w:rsid w:val="007F76FB"/>
    <w:rsid w:val="00800347"/>
    <w:rsid w:val="00800CC7"/>
    <w:rsid w:val="00801608"/>
    <w:rsid w:val="0080290E"/>
    <w:rsid w:val="00802FCF"/>
    <w:rsid w:val="0080310A"/>
    <w:rsid w:val="00803F72"/>
    <w:rsid w:val="00805A7E"/>
    <w:rsid w:val="00810257"/>
    <w:rsid w:val="008112D1"/>
    <w:rsid w:val="008116E9"/>
    <w:rsid w:val="00812A99"/>
    <w:rsid w:val="008133E4"/>
    <w:rsid w:val="00815DDE"/>
    <w:rsid w:val="00815EEF"/>
    <w:rsid w:val="00816140"/>
    <w:rsid w:val="008162BC"/>
    <w:rsid w:val="00817292"/>
    <w:rsid w:val="008173DD"/>
    <w:rsid w:val="00817AB2"/>
    <w:rsid w:val="00817C21"/>
    <w:rsid w:val="00820A92"/>
    <w:rsid w:val="00820D28"/>
    <w:rsid w:val="00821524"/>
    <w:rsid w:val="00821C5B"/>
    <w:rsid w:val="00822411"/>
    <w:rsid w:val="00823402"/>
    <w:rsid w:val="00823AB2"/>
    <w:rsid w:val="00824758"/>
    <w:rsid w:val="008248B2"/>
    <w:rsid w:val="00824BCC"/>
    <w:rsid w:val="0082586D"/>
    <w:rsid w:val="00825997"/>
    <w:rsid w:val="00825D56"/>
    <w:rsid w:val="008264E0"/>
    <w:rsid w:val="008309F1"/>
    <w:rsid w:val="008312F0"/>
    <w:rsid w:val="00832156"/>
    <w:rsid w:val="008323DF"/>
    <w:rsid w:val="0083402C"/>
    <w:rsid w:val="008341B2"/>
    <w:rsid w:val="00834638"/>
    <w:rsid w:val="008348AC"/>
    <w:rsid w:val="00834C1C"/>
    <w:rsid w:val="00834E8C"/>
    <w:rsid w:val="00835F20"/>
    <w:rsid w:val="00836D48"/>
    <w:rsid w:val="00837164"/>
    <w:rsid w:val="00841876"/>
    <w:rsid w:val="008419E3"/>
    <w:rsid w:val="00841F13"/>
    <w:rsid w:val="0084431B"/>
    <w:rsid w:val="00845B54"/>
    <w:rsid w:val="00845DEC"/>
    <w:rsid w:val="00846FA4"/>
    <w:rsid w:val="00847EA4"/>
    <w:rsid w:val="008501BC"/>
    <w:rsid w:val="00850320"/>
    <w:rsid w:val="00850724"/>
    <w:rsid w:val="00850F01"/>
    <w:rsid w:val="008511D9"/>
    <w:rsid w:val="008520DF"/>
    <w:rsid w:val="0085214F"/>
    <w:rsid w:val="0085222E"/>
    <w:rsid w:val="0085233A"/>
    <w:rsid w:val="00853B3C"/>
    <w:rsid w:val="00854097"/>
    <w:rsid w:val="00854BFF"/>
    <w:rsid w:val="00855F8A"/>
    <w:rsid w:val="0085683D"/>
    <w:rsid w:val="00856BF5"/>
    <w:rsid w:val="008574F9"/>
    <w:rsid w:val="008606A0"/>
    <w:rsid w:val="00861D52"/>
    <w:rsid w:val="00861FFC"/>
    <w:rsid w:val="00862803"/>
    <w:rsid w:val="00863A89"/>
    <w:rsid w:val="00863EAE"/>
    <w:rsid w:val="008649BB"/>
    <w:rsid w:val="008654F0"/>
    <w:rsid w:val="0086647E"/>
    <w:rsid w:val="00866B1A"/>
    <w:rsid w:val="0086703E"/>
    <w:rsid w:val="00867E7D"/>
    <w:rsid w:val="00871249"/>
    <w:rsid w:val="008713B5"/>
    <w:rsid w:val="008716B1"/>
    <w:rsid w:val="00872EC8"/>
    <w:rsid w:val="00873182"/>
    <w:rsid w:val="00873593"/>
    <w:rsid w:val="00873C35"/>
    <w:rsid w:val="00875B58"/>
    <w:rsid w:val="00876FB0"/>
    <w:rsid w:val="00877424"/>
    <w:rsid w:val="00880DF4"/>
    <w:rsid w:val="00881F72"/>
    <w:rsid w:val="00882B39"/>
    <w:rsid w:val="00885665"/>
    <w:rsid w:val="00885DFB"/>
    <w:rsid w:val="008916FB"/>
    <w:rsid w:val="00892412"/>
    <w:rsid w:val="0089245D"/>
    <w:rsid w:val="00892946"/>
    <w:rsid w:val="00893C58"/>
    <w:rsid w:val="00893D6A"/>
    <w:rsid w:val="00893DB3"/>
    <w:rsid w:val="00895312"/>
    <w:rsid w:val="0089552F"/>
    <w:rsid w:val="00895594"/>
    <w:rsid w:val="008962CB"/>
    <w:rsid w:val="0089689F"/>
    <w:rsid w:val="008976BB"/>
    <w:rsid w:val="00897FE4"/>
    <w:rsid w:val="008A05C1"/>
    <w:rsid w:val="008A0DF9"/>
    <w:rsid w:val="008A2201"/>
    <w:rsid w:val="008A292C"/>
    <w:rsid w:val="008A3EC4"/>
    <w:rsid w:val="008A4B3D"/>
    <w:rsid w:val="008A6378"/>
    <w:rsid w:val="008A65F7"/>
    <w:rsid w:val="008A69BC"/>
    <w:rsid w:val="008B0756"/>
    <w:rsid w:val="008B2D30"/>
    <w:rsid w:val="008B31F0"/>
    <w:rsid w:val="008B651B"/>
    <w:rsid w:val="008B66BD"/>
    <w:rsid w:val="008B759E"/>
    <w:rsid w:val="008B78BF"/>
    <w:rsid w:val="008C0401"/>
    <w:rsid w:val="008C10FA"/>
    <w:rsid w:val="008C3147"/>
    <w:rsid w:val="008C3DDB"/>
    <w:rsid w:val="008C4877"/>
    <w:rsid w:val="008C4F02"/>
    <w:rsid w:val="008C5BE4"/>
    <w:rsid w:val="008C79D9"/>
    <w:rsid w:val="008C79EB"/>
    <w:rsid w:val="008D0C24"/>
    <w:rsid w:val="008D10CC"/>
    <w:rsid w:val="008D13CA"/>
    <w:rsid w:val="008D190B"/>
    <w:rsid w:val="008D219B"/>
    <w:rsid w:val="008D28AC"/>
    <w:rsid w:val="008D29CD"/>
    <w:rsid w:val="008D31F1"/>
    <w:rsid w:val="008D3A39"/>
    <w:rsid w:val="008D50B8"/>
    <w:rsid w:val="008D6AF2"/>
    <w:rsid w:val="008E0230"/>
    <w:rsid w:val="008E0D82"/>
    <w:rsid w:val="008E1B4C"/>
    <w:rsid w:val="008E2EF5"/>
    <w:rsid w:val="008E3872"/>
    <w:rsid w:val="008E3E7B"/>
    <w:rsid w:val="008E4605"/>
    <w:rsid w:val="008E5594"/>
    <w:rsid w:val="008F0D77"/>
    <w:rsid w:val="008F1206"/>
    <w:rsid w:val="008F1730"/>
    <w:rsid w:val="008F176A"/>
    <w:rsid w:val="008F1D89"/>
    <w:rsid w:val="008F226F"/>
    <w:rsid w:val="008F2BFC"/>
    <w:rsid w:val="008F3122"/>
    <w:rsid w:val="008F3E8A"/>
    <w:rsid w:val="008F5291"/>
    <w:rsid w:val="008F58CF"/>
    <w:rsid w:val="008F633A"/>
    <w:rsid w:val="0090175B"/>
    <w:rsid w:val="009029CB"/>
    <w:rsid w:val="00902A50"/>
    <w:rsid w:val="0090349C"/>
    <w:rsid w:val="00904595"/>
    <w:rsid w:val="009051EE"/>
    <w:rsid w:val="00906015"/>
    <w:rsid w:val="00907A46"/>
    <w:rsid w:val="00912834"/>
    <w:rsid w:val="0091298A"/>
    <w:rsid w:val="00913DC8"/>
    <w:rsid w:val="0091488E"/>
    <w:rsid w:val="00915681"/>
    <w:rsid w:val="00915FCE"/>
    <w:rsid w:val="00917EEB"/>
    <w:rsid w:val="009200F1"/>
    <w:rsid w:val="00920BDD"/>
    <w:rsid w:val="009213AD"/>
    <w:rsid w:val="00922277"/>
    <w:rsid w:val="0092658E"/>
    <w:rsid w:val="00926659"/>
    <w:rsid w:val="00926A00"/>
    <w:rsid w:val="00926EBA"/>
    <w:rsid w:val="0092772E"/>
    <w:rsid w:val="00930377"/>
    <w:rsid w:val="00930C07"/>
    <w:rsid w:val="009310D8"/>
    <w:rsid w:val="00931B88"/>
    <w:rsid w:val="00931FA2"/>
    <w:rsid w:val="00932201"/>
    <w:rsid w:val="00932CBA"/>
    <w:rsid w:val="0093311B"/>
    <w:rsid w:val="009349DE"/>
    <w:rsid w:val="00934ADB"/>
    <w:rsid w:val="00936878"/>
    <w:rsid w:val="009372C7"/>
    <w:rsid w:val="009406B7"/>
    <w:rsid w:val="00940AA5"/>
    <w:rsid w:val="00940BFD"/>
    <w:rsid w:val="00940D35"/>
    <w:rsid w:val="009411D1"/>
    <w:rsid w:val="0094157F"/>
    <w:rsid w:val="009418D7"/>
    <w:rsid w:val="00941CB9"/>
    <w:rsid w:val="00943990"/>
    <w:rsid w:val="00943B00"/>
    <w:rsid w:val="0094404A"/>
    <w:rsid w:val="009448EF"/>
    <w:rsid w:val="00944ABC"/>
    <w:rsid w:val="009465E1"/>
    <w:rsid w:val="00946D85"/>
    <w:rsid w:val="00947D3A"/>
    <w:rsid w:val="009508D2"/>
    <w:rsid w:val="00950966"/>
    <w:rsid w:val="009518DA"/>
    <w:rsid w:val="00951F72"/>
    <w:rsid w:val="0095269B"/>
    <w:rsid w:val="00952C5A"/>
    <w:rsid w:val="009532F2"/>
    <w:rsid w:val="009534C4"/>
    <w:rsid w:val="00953C47"/>
    <w:rsid w:val="00953EE8"/>
    <w:rsid w:val="00954665"/>
    <w:rsid w:val="00955459"/>
    <w:rsid w:val="00955BC4"/>
    <w:rsid w:val="00956967"/>
    <w:rsid w:val="00957B12"/>
    <w:rsid w:val="00961253"/>
    <w:rsid w:val="0096228A"/>
    <w:rsid w:val="009631A4"/>
    <w:rsid w:val="009639E5"/>
    <w:rsid w:val="00964D7E"/>
    <w:rsid w:val="00965AD8"/>
    <w:rsid w:val="00967FA7"/>
    <w:rsid w:val="0097040A"/>
    <w:rsid w:val="009704CE"/>
    <w:rsid w:val="009721E7"/>
    <w:rsid w:val="00972287"/>
    <w:rsid w:val="00973765"/>
    <w:rsid w:val="0097543D"/>
    <w:rsid w:val="00975888"/>
    <w:rsid w:val="00977C62"/>
    <w:rsid w:val="0098289F"/>
    <w:rsid w:val="009837DE"/>
    <w:rsid w:val="0098397B"/>
    <w:rsid w:val="009839DB"/>
    <w:rsid w:val="009841D0"/>
    <w:rsid w:val="00984DEE"/>
    <w:rsid w:val="009858B0"/>
    <w:rsid w:val="00985F35"/>
    <w:rsid w:val="0098614E"/>
    <w:rsid w:val="0099040B"/>
    <w:rsid w:val="009907A9"/>
    <w:rsid w:val="00990A39"/>
    <w:rsid w:val="00990E57"/>
    <w:rsid w:val="00991236"/>
    <w:rsid w:val="00993671"/>
    <w:rsid w:val="00993764"/>
    <w:rsid w:val="00994355"/>
    <w:rsid w:val="0099506E"/>
    <w:rsid w:val="009972D5"/>
    <w:rsid w:val="0099779A"/>
    <w:rsid w:val="00997D7B"/>
    <w:rsid w:val="009A07E4"/>
    <w:rsid w:val="009A1ED9"/>
    <w:rsid w:val="009A2026"/>
    <w:rsid w:val="009A3E84"/>
    <w:rsid w:val="009A5108"/>
    <w:rsid w:val="009A53C6"/>
    <w:rsid w:val="009A5AE1"/>
    <w:rsid w:val="009A6537"/>
    <w:rsid w:val="009A7212"/>
    <w:rsid w:val="009A72A1"/>
    <w:rsid w:val="009B1C90"/>
    <w:rsid w:val="009B1DC9"/>
    <w:rsid w:val="009B2617"/>
    <w:rsid w:val="009B2ADB"/>
    <w:rsid w:val="009B2BA4"/>
    <w:rsid w:val="009B58A1"/>
    <w:rsid w:val="009B5E56"/>
    <w:rsid w:val="009B71C6"/>
    <w:rsid w:val="009C04C0"/>
    <w:rsid w:val="009C2232"/>
    <w:rsid w:val="009C266B"/>
    <w:rsid w:val="009C32E0"/>
    <w:rsid w:val="009C3B4F"/>
    <w:rsid w:val="009C3F68"/>
    <w:rsid w:val="009C3FEA"/>
    <w:rsid w:val="009C4080"/>
    <w:rsid w:val="009C451F"/>
    <w:rsid w:val="009C6384"/>
    <w:rsid w:val="009C64A7"/>
    <w:rsid w:val="009D3262"/>
    <w:rsid w:val="009D333F"/>
    <w:rsid w:val="009D4941"/>
    <w:rsid w:val="009D57D6"/>
    <w:rsid w:val="009D630C"/>
    <w:rsid w:val="009D7D9E"/>
    <w:rsid w:val="009E2269"/>
    <w:rsid w:val="009E24B1"/>
    <w:rsid w:val="009E5C44"/>
    <w:rsid w:val="009E64A1"/>
    <w:rsid w:val="009E7BAD"/>
    <w:rsid w:val="009E7E0B"/>
    <w:rsid w:val="009F1374"/>
    <w:rsid w:val="009F1619"/>
    <w:rsid w:val="009F3B3B"/>
    <w:rsid w:val="009F3BA3"/>
    <w:rsid w:val="009F3BB8"/>
    <w:rsid w:val="009F3C8D"/>
    <w:rsid w:val="009F4636"/>
    <w:rsid w:val="009F48B0"/>
    <w:rsid w:val="009F5337"/>
    <w:rsid w:val="009F5612"/>
    <w:rsid w:val="009F6745"/>
    <w:rsid w:val="009F67CF"/>
    <w:rsid w:val="00A00B49"/>
    <w:rsid w:val="00A01944"/>
    <w:rsid w:val="00A01F9B"/>
    <w:rsid w:val="00A029B4"/>
    <w:rsid w:val="00A03346"/>
    <w:rsid w:val="00A042F1"/>
    <w:rsid w:val="00A04623"/>
    <w:rsid w:val="00A077C8"/>
    <w:rsid w:val="00A079D5"/>
    <w:rsid w:val="00A10715"/>
    <w:rsid w:val="00A10D48"/>
    <w:rsid w:val="00A10F53"/>
    <w:rsid w:val="00A11FEE"/>
    <w:rsid w:val="00A1449E"/>
    <w:rsid w:val="00A15715"/>
    <w:rsid w:val="00A15A2C"/>
    <w:rsid w:val="00A15CEA"/>
    <w:rsid w:val="00A1632F"/>
    <w:rsid w:val="00A16F06"/>
    <w:rsid w:val="00A1796A"/>
    <w:rsid w:val="00A17D8E"/>
    <w:rsid w:val="00A20027"/>
    <w:rsid w:val="00A20920"/>
    <w:rsid w:val="00A20932"/>
    <w:rsid w:val="00A21684"/>
    <w:rsid w:val="00A21701"/>
    <w:rsid w:val="00A22D6C"/>
    <w:rsid w:val="00A2338B"/>
    <w:rsid w:val="00A2381D"/>
    <w:rsid w:val="00A23AEB"/>
    <w:rsid w:val="00A23C6A"/>
    <w:rsid w:val="00A24165"/>
    <w:rsid w:val="00A242B7"/>
    <w:rsid w:val="00A2548A"/>
    <w:rsid w:val="00A25809"/>
    <w:rsid w:val="00A25C6C"/>
    <w:rsid w:val="00A2720F"/>
    <w:rsid w:val="00A326A6"/>
    <w:rsid w:val="00A32831"/>
    <w:rsid w:val="00A33F7E"/>
    <w:rsid w:val="00A341D6"/>
    <w:rsid w:val="00A34492"/>
    <w:rsid w:val="00A37C33"/>
    <w:rsid w:val="00A400DA"/>
    <w:rsid w:val="00A41508"/>
    <w:rsid w:val="00A4316A"/>
    <w:rsid w:val="00A43627"/>
    <w:rsid w:val="00A442CB"/>
    <w:rsid w:val="00A44FE3"/>
    <w:rsid w:val="00A455DB"/>
    <w:rsid w:val="00A4602C"/>
    <w:rsid w:val="00A46F08"/>
    <w:rsid w:val="00A473BB"/>
    <w:rsid w:val="00A5116B"/>
    <w:rsid w:val="00A519A8"/>
    <w:rsid w:val="00A521B0"/>
    <w:rsid w:val="00A52866"/>
    <w:rsid w:val="00A53C0B"/>
    <w:rsid w:val="00A54443"/>
    <w:rsid w:val="00A55446"/>
    <w:rsid w:val="00A5586A"/>
    <w:rsid w:val="00A55EE5"/>
    <w:rsid w:val="00A576A4"/>
    <w:rsid w:val="00A577B9"/>
    <w:rsid w:val="00A578A2"/>
    <w:rsid w:val="00A614B7"/>
    <w:rsid w:val="00A61BA2"/>
    <w:rsid w:val="00A61BCF"/>
    <w:rsid w:val="00A62811"/>
    <w:rsid w:val="00A63D5A"/>
    <w:rsid w:val="00A6498A"/>
    <w:rsid w:val="00A6598C"/>
    <w:rsid w:val="00A65998"/>
    <w:rsid w:val="00A665A8"/>
    <w:rsid w:val="00A678A0"/>
    <w:rsid w:val="00A679E9"/>
    <w:rsid w:val="00A67C01"/>
    <w:rsid w:val="00A71C67"/>
    <w:rsid w:val="00A74950"/>
    <w:rsid w:val="00A75A2E"/>
    <w:rsid w:val="00A769D2"/>
    <w:rsid w:val="00A80D01"/>
    <w:rsid w:val="00A820D1"/>
    <w:rsid w:val="00A82779"/>
    <w:rsid w:val="00A82B30"/>
    <w:rsid w:val="00A830BB"/>
    <w:rsid w:val="00A850B8"/>
    <w:rsid w:val="00A8576E"/>
    <w:rsid w:val="00A91B11"/>
    <w:rsid w:val="00A920A3"/>
    <w:rsid w:val="00A92859"/>
    <w:rsid w:val="00A930FC"/>
    <w:rsid w:val="00A94221"/>
    <w:rsid w:val="00A94A13"/>
    <w:rsid w:val="00A9536E"/>
    <w:rsid w:val="00A9549D"/>
    <w:rsid w:val="00A95AC7"/>
    <w:rsid w:val="00A97EF3"/>
    <w:rsid w:val="00AA0CB1"/>
    <w:rsid w:val="00AA1047"/>
    <w:rsid w:val="00AA21F8"/>
    <w:rsid w:val="00AA2A47"/>
    <w:rsid w:val="00AA2D18"/>
    <w:rsid w:val="00AA3124"/>
    <w:rsid w:val="00AA3449"/>
    <w:rsid w:val="00AA4FA0"/>
    <w:rsid w:val="00AA5285"/>
    <w:rsid w:val="00AA560A"/>
    <w:rsid w:val="00AA58B1"/>
    <w:rsid w:val="00AA63E5"/>
    <w:rsid w:val="00AA6842"/>
    <w:rsid w:val="00AA71E2"/>
    <w:rsid w:val="00AA73D3"/>
    <w:rsid w:val="00AA772A"/>
    <w:rsid w:val="00AA77FB"/>
    <w:rsid w:val="00AA7E39"/>
    <w:rsid w:val="00AB0207"/>
    <w:rsid w:val="00AB025A"/>
    <w:rsid w:val="00AB147C"/>
    <w:rsid w:val="00AB175A"/>
    <w:rsid w:val="00AB1ABF"/>
    <w:rsid w:val="00AB22EE"/>
    <w:rsid w:val="00AB2FA1"/>
    <w:rsid w:val="00AB4062"/>
    <w:rsid w:val="00AB435C"/>
    <w:rsid w:val="00AB53FA"/>
    <w:rsid w:val="00AB5BB6"/>
    <w:rsid w:val="00AB6AEF"/>
    <w:rsid w:val="00AC0266"/>
    <w:rsid w:val="00AC1473"/>
    <w:rsid w:val="00AC3A38"/>
    <w:rsid w:val="00AC4360"/>
    <w:rsid w:val="00AC474E"/>
    <w:rsid w:val="00AC59EE"/>
    <w:rsid w:val="00AC5E06"/>
    <w:rsid w:val="00AC60D1"/>
    <w:rsid w:val="00AD0EDD"/>
    <w:rsid w:val="00AD1F91"/>
    <w:rsid w:val="00AD24E0"/>
    <w:rsid w:val="00AD2F42"/>
    <w:rsid w:val="00AD3246"/>
    <w:rsid w:val="00AD4066"/>
    <w:rsid w:val="00AD43F4"/>
    <w:rsid w:val="00AD483B"/>
    <w:rsid w:val="00AD4C7D"/>
    <w:rsid w:val="00AD4CD5"/>
    <w:rsid w:val="00AD737D"/>
    <w:rsid w:val="00AE045B"/>
    <w:rsid w:val="00AE0793"/>
    <w:rsid w:val="00AE0C26"/>
    <w:rsid w:val="00AE0DC0"/>
    <w:rsid w:val="00AE1E7E"/>
    <w:rsid w:val="00AE3854"/>
    <w:rsid w:val="00AE38CD"/>
    <w:rsid w:val="00AE5638"/>
    <w:rsid w:val="00AE60C6"/>
    <w:rsid w:val="00AE6668"/>
    <w:rsid w:val="00AE6E60"/>
    <w:rsid w:val="00AF038A"/>
    <w:rsid w:val="00AF0A76"/>
    <w:rsid w:val="00AF1811"/>
    <w:rsid w:val="00AF2786"/>
    <w:rsid w:val="00AF2F55"/>
    <w:rsid w:val="00AF5578"/>
    <w:rsid w:val="00AF6556"/>
    <w:rsid w:val="00B00E6A"/>
    <w:rsid w:val="00B0125A"/>
    <w:rsid w:val="00B014B0"/>
    <w:rsid w:val="00B01999"/>
    <w:rsid w:val="00B02A08"/>
    <w:rsid w:val="00B02A39"/>
    <w:rsid w:val="00B0324E"/>
    <w:rsid w:val="00B032F9"/>
    <w:rsid w:val="00B042FC"/>
    <w:rsid w:val="00B0467B"/>
    <w:rsid w:val="00B04932"/>
    <w:rsid w:val="00B0495C"/>
    <w:rsid w:val="00B05024"/>
    <w:rsid w:val="00B05C99"/>
    <w:rsid w:val="00B062C9"/>
    <w:rsid w:val="00B0776B"/>
    <w:rsid w:val="00B1090A"/>
    <w:rsid w:val="00B1097B"/>
    <w:rsid w:val="00B11E14"/>
    <w:rsid w:val="00B12588"/>
    <w:rsid w:val="00B135F7"/>
    <w:rsid w:val="00B13BCF"/>
    <w:rsid w:val="00B140A8"/>
    <w:rsid w:val="00B14182"/>
    <w:rsid w:val="00B151F5"/>
    <w:rsid w:val="00B17E8C"/>
    <w:rsid w:val="00B203BC"/>
    <w:rsid w:val="00B21784"/>
    <w:rsid w:val="00B2328B"/>
    <w:rsid w:val="00B23F40"/>
    <w:rsid w:val="00B245CB"/>
    <w:rsid w:val="00B24725"/>
    <w:rsid w:val="00B2508E"/>
    <w:rsid w:val="00B27710"/>
    <w:rsid w:val="00B27E22"/>
    <w:rsid w:val="00B31D51"/>
    <w:rsid w:val="00B33211"/>
    <w:rsid w:val="00B33398"/>
    <w:rsid w:val="00B350D2"/>
    <w:rsid w:val="00B35911"/>
    <w:rsid w:val="00B41170"/>
    <w:rsid w:val="00B4231E"/>
    <w:rsid w:val="00B44175"/>
    <w:rsid w:val="00B452A3"/>
    <w:rsid w:val="00B452FC"/>
    <w:rsid w:val="00B45D83"/>
    <w:rsid w:val="00B47674"/>
    <w:rsid w:val="00B50624"/>
    <w:rsid w:val="00B50D3B"/>
    <w:rsid w:val="00B50FDA"/>
    <w:rsid w:val="00B51074"/>
    <w:rsid w:val="00B51532"/>
    <w:rsid w:val="00B5218F"/>
    <w:rsid w:val="00B529A1"/>
    <w:rsid w:val="00B53C73"/>
    <w:rsid w:val="00B5428E"/>
    <w:rsid w:val="00B551EE"/>
    <w:rsid w:val="00B558B3"/>
    <w:rsid w:val="00B55A72"/>
    <w:rsid w:val="00B562F0"/>
    <w:rsid w:val="00B56813"/>
    <w:rsid w:val="00B56B95"/>
    <w:rsid w:val="00B5740F"/>
    <w:rsid w:val="00B57791"/>
    <w:rsid w:val="00B57C26"/>
    <w:rsid w:val="00B60629"/>
    <w:rsid w:val="00B60E84"/>
    <w:rsid w:val="00B62940"/>
    <w:rsid w:val="00B62A24"/>
    <w:rsid w:val="00B631AA"/>
    <w:rsid w:val="00B631F2"/>
    <w:rsid w:val="00B64D00"/>
    <w:rsid w:val="00B65A2A"/>
    <w:rsid w:val="00B66227"/>
    <w:rsid w:val="00B66BD6"/>
    <w:rsid w:val="00B66E01"/>
    <w:rsid w:val="00B7073B"/>
    <w:rsid w:val="00B709CC"/>
    <w:rsid w:val="00B70FF9"/>
    <w:rsid w:val="00B7345A"/>
    <w:rsid w:val="00B737BC"/>
    <w:rsid w:val="00B77E5E"/>
    <w:rsid w:val="00B808A0"/>
    <w:rsid w:val="00B80DA2"/>
    <w:rsid w:val="00B8153C"/>
    <w:rsid w:val="00B81B96"/>
    <w:rsid w:val="00B81CDC"/>
    <w:rsid w:val="00B8221A"/>
    <w:rsid w:val="00B82ACD"/>
    <w:rsid w:val="00B8474E"/>
    <w:rsid w:val="00B86380"/>
    <w:rsid w:val="00B86471"/>
    <w:rsid w:val="00B87949"/>
    <w:rsid w:val="00B920F1"/>
    <w:rsid w:val="00B95289"/>
    <w:rsid w:val="00B9536E"/>
    <w:rsid w:val="00B9642D"/>
    <w:rsid w:val="00B97571"/>
    <w:rsid w:val="00B97BB7"/>
    <w:rsid w:val="00BA0294"/>
    <w:rsid w:val="00BA0410"/>
    <w:rsid w:val="00BA0667"/>
    <w:rsid w:val="00BA2199"/>
    <w:rsid w:val="00BA2948"/>
    <w:rsid w:val="00BA2A4F"/>
    <w:rsid w:val="00BA3AAF"/>
    <w:rsid w:val="00BA65E2"/>
    <w:rsid w:val="00BA7170"/>
    <w:rsid w:val="00BA7E11"/>
    <w:rsid w:val="00BB0C8F"/>
    <w:rsid w:val="00BB0F8F"/>
    <w:rsid w:val="00BB1630"/>
    <w:rsid w:val="00BB1E93"/>
    <w:rsid w:val="00BB2C52"/>
    <w:rsid w:val="00BB2E4A"/>
    <w:rsid w:val="00BB35EC"/>
    <w:rsid w:val="00BB3BD0"/>
    <w:rsid w:val="00BB41E5"/>
    <w:rsid w:val="00BB5CD0"/>
    <w:rsid w:val="00BB62A5"/>
    <w:rsid w:val="00BB7047"/>
    <w:rsid w:val="00BC00A8"/>
    <w:rsid w:val="00BC0275"/>
    <w:rsid w:val="00BC0BEA"/>
    <w:rsid w:val="00BC0BF3"/>
    <w:rsid w:val="00BC12CB"/>
    <w:rsid w:val="00BC18DB"/>
    <w:rsid w:val="00BC1E70"/>
    <w:rsid w:val="00BC23C9"/>
    <w:rsid w:val="00BC26C7"/>
    <w:rsid w:val="00BC29A7"/>
    <w:rsid w:val="00BC2B2C"/>
    <w:rsid w:val="00BC364A"/>
    <w:rsid w:val="00BC3808"/>
    <w:rsid w:val="00BC3D81"/>
    <w:rsid w:val="00BC4BF9"/>
    <w:rsid w:val="00BC5C15"/>
    <w:rsid w:val="00BC5CCD"/>
    <w:rsid w:val="00BC6A23"/>
    <w:rsid w:val="00BC6C20"/>
    <w:rsid w:val="00BC6F2B"/>
    <w:rsid w:val="00BD0084"/>
    <w:rsid w:val="00BD0A2B"/>
    <w:rsid w:val="00BD1051"/>
    <w:rsid w:val="00BD12AA"/>
    <w:rsid w:val="00BD17C3"/>
    <w:rsid w:val="00BD18A1"/>
    <w:rsid w:val="00BD1B28"/>
    <w:rsid w:val="00BD1E53"/>
    <w:rsid w:val="00BD2555"/>
    <w:rsid w:val="00BD2F9B"/>
    <w:rsid w:val="00BD35D2"/>
    <w:rsid w:val="00BD400A"/>
    <w:rsid w:val="00BD4209"/>
    <w:rsid w:val="00BD49EA"/>
    <w:rsid w:val="00BE16FF"/>
    <w:rsid w:val="00BE1ADD"/>
    <w:rsid w:val="00BE27B3"/>
    <w:rsid w:val="00BE3111"/>
    <w:rsid w:val="00BE4497"/>
    <w:rsid w:val="00BE4D87"/>
    <w:rsid w:val="00BE4F2B"/>
    <w:rsid w:val="00BE5585"/>
    <w:rsid w:val="00BE56B4"/>
    <w:rsid w:val="00BE585D"/>
    <w:rsid w:val="00BE622D"/>
    <w:rsid w:val="00BE7257"/>
    <w:rsid w:val="00BF0505"/>
    <w:rsid w:val="00BF1A74"/>
    <w:rsid w:val="00BF29A4"/>
    <w:rsid w:val="00BF32F6"/>
    <w:rsid w:val="00BF3316"/>
    <w:rsid w:val="00BF3C23"/>
    <w:rsid w:val="00BF4800"/>
    <w:rsid w:val="00BF4CF1"/>
    <w:rsid w:val="00BF4F4B"/>
    <w:rsid w:val="00BF57FB"/>
    <w:rsid w:val="00BF77CD"/>
    <w:rsid w:val="00BF78F4"/>
    <w:rsid w:val="00C00C58"/>
    <w:rsid w:val="00C00DAB"/>
    <w:rsid w:val="00C0226E"/>
    <w:rsid w:val="00C0272D"/>
    <w:rsid w:val="00C0285E"/>
    <w:rsid w:val="00C039D6"/>
    <w:rsid w:val="00C043A8"/>
    <w:rsid w:val="00C0471F"/>
    <w:rsid w:val="00C058F7"/>
    <w:rsid w:val="00C06CE7"/>
    <w:rsid w:val="00C1037B"/>
    <w:rsid w:val="00C11C1B"/>
    <w:rsid w:val="00C12539"/>
    <w:rsid w:val="00C13754"/>
    <w:rsid w:val="00C14630"/>
    <w:rsid w:val="00C14CD6"/>
    <w:rsid w:val="00C15325"/>
    <w:rsid w:val="00C15768"/>
    <w:rsid w:val="00C161F0"/>
    <w:rsid w:val="00C164A5"/>
    <w:rsid w:val="00C17436"/>
    <w:rsid w:val="00C17989"/>
    <w:rsid w:val="00C2156B"/>
    <w:rsid w:val="00C2195C"/>
    <w:rsid w:val="00C21CAE"/>
    <w:rsid w:val="00C22393"/>
    <w:rsid w:val="00C224A6"/>
    <w:rsid w:val="00C225B4"/>
    <w:rsid w:val="00C22B15"/>
    <w:rsid w:val="00C22BB6"/>
    <w:rsid w:val="00C23A96"/>
    <w:rsid w:val="00C24428"/>
    <w:rsid w:val="00C24B6B"/>
    <w:rsid w:val="00C251A2"/>
    <w:rsid w:val="00C270F7"/>
    <w:rsid w:val="00C30505"/>
    <w:rsid w:val="00C310C0"/>
    <w:rsid w:val="00C3126B"/>
    <w:rsid w:val="00C312E8"/>
    <w:rsid w:val="00C31851"/>
    <w:rsid w:val="00C32051"/>
    <w:rsid w:val="00C321AE"/>
    <w:rsid w:val="00C331B4"/>
    <w:rsid w:val="00C3352A"/>
    <w:rsid w:val="00C34469"/>
    <w:rsid w:val="00C3469B"/>
    <w:rsid w:val="00C35F11"/>
    <w:rsid w:val="00C36850"/>
    <w:rsid w:val="00C36C20"/>
    <w:rsid w:val="00C36EB2"/>
    <w:rsid w:val="00C37237"/>
    <w:rsid w:val="00C41E89"/>
    <w:rsid w:val="00C42CD5"/>
    <w:rsid w:val="00C44DA6"/>
    <w:rsid w:val="00C456C4"/>
    <w:rsid w:val="00C45D44"/>
    <w:rsid w:val="00C46463"/>
    <w:rsid w:val="00C4774A"/>
    <w:rsid w:val="00C501D0"/>
    <w:rsid w:val="00C50652"/>
    <w:rsid w:val="00C527D4"/>
    <w:rsid w:val="00C52A24"/>
    <w:rsid w:val="00C54166"/>
    <w:rsid w:val="00C54792"/>
    <w:rsid w:val="00C54D23"/>
    <w:rsid w:val="00C54D5D"/>
    <w:rsid w:val="00C54E19"/>
    <w:rsid w:val="00C5648E"/>
    <w:rsid w:val="00C56CB4"/>
    <w:rsid w:val="00C57978"/>
    <w:rsid w:val="00C57FD1"/>
    <w:rsid w:val="00C6046D"/>
    <w:rsid w:val="00C60508"/>
    <w:rsid w:val="00C60C39"/>
    <w:rsid w:val="00C6110A"/>
    <w:rsid w:val="00C61EE6"/>
    <w:rsid w:val="00C61F8D"/>
    <w:rsid w:val="00C6245E"/>
    <w:rsid w:val="00C63B2D"/>
    <w:rsid w:val="00C63D61"/>
    <w:rsid w:val="00C64728"/>
    <w:rsid w:val="00C6498F"/>
    <w:rsid w:val="00C64C6B"/>
    <w:rsid w:val="00C65ED8"/>
    <w:rsid w:val="00C666FA"/>
    <w:rsid w:val="00C712A2"/>
    <w:rsid w:val="00C717BB"/>
    <w:rsid w:val="00C727CA"/>
    <w:rsid w:val="00C7406C"/>
    <w:rsid w:val="00C74927"/>
    <w:rsid w:val="00C75A23"/>
    <w:rsid w:val="00C75DFA"/>
    <w:rsid w:val="00C76093"/>
    <w:rsid w:val="00C76540"/>
    <w:rsid w:val="00C80270"/>
    <w:rsid w:val="00C816CE"/>
    <w:rsid w:val="00C81C86"/>
    <w:rsid w:val="00C822C8"/>
    <w:rsid w:val="00C82E71"/>
    <w:rsid w:val="00C83A8B"/>
    <w:rsid w:val="00C84C41"/>
    <w:rsid w:val="00C84EEB"/>
    <w:rsid w:val="00C852DA"/>
    <w:rsid w:val="00C85580"/>
    <w:rsid w:val="00C85E34"/>
    <w:rsid w:val="00C8637C"/>
    <w:rsid w:val="00C8663A"/>
    <w:rsid w:val="00C87F95"/>
    <w:rsid w:val="00C915DC"/>
    <w:rsid w:val="00C92716"/>
    <w:rsid w:val="00C92A09"/>
    <w:rsid w:val="00C92FE9"/>
    <w:rsid w:val="00C94CED"/>
    <w:rsid w:val="00C955D0"/>
    <w:rsid w:val="00C9583E"/>
    <w:rsid w:val="00C96385"/>
    <w:rsid w:val="00C97046"/>
    <w:rsid w:val="00CA1614"/>
    <w:rsid w:val="00CA264B"/>
    <w:rsid w:val="00CA2B7A"/>
    <w:rsid w:val="00CA2DB3"/>
    <w:rsid w:val="00CA2F25"/>
    <w:rsid w:val="00CA3FE2"/>
    <w:rsid w:val="00CA485C"/>
    <w:rsid w:val="00CA6FD0"/>
    <w:rsid w:val="00CA7356"/>
    <w:rsid w:val="00CA7FED"/>
    <w:rsid w:val="00CB09A5"/>
    <w:rsid w:val="00CB0BBE"/>
    <w:rsid w:val="00CB1AF0"/>
    <w:rsid w:val="00CB2B25"/>
    <w:rsid w:val="00CB35BF"/>
    <w:rsid w:val="00CB4374"/>
    <w:rsid w:val="00CB5777"/>
    <w:rsid w:val="00CB6572"/>
    <w:rsid w:val="00CB7569"/>
    <w:rsid w:val="00CB7DA8"/>
    <w:rsid w:val="00CC016A"/>
    <w:rsid w:val="00CC040F"/>
    <w:rsid w:val="00CC0E81"/>
    <w:rsid w:val="00CC112E"/>
    <w:rsid w:val="00CC13F8"/>
    <w:rsid w:val="00CC1DEB"/>
    <w:rsid w:val="00CC1F0B"/>
    <w:rsid w:val="00CC314A"/>
    <w:rsid w:val="00CC3769"/>
    <w:rsid w:val="00CC39FE"/>
    <w:rsid w:val="00CC419E"/>
    <w:rsid w:val="00CC4676"/>
    <w:rsid w:val="00CC49B5"/>
    <w:rsid w:val="00CC65B7"/>
    <w:rsid w:val="00CC7064"/>
    <w:rsid w:val="00CD1802"/>
    <w:rsid w:val="00CD3F53"/>
    <w:rsid w:val="00CD4362"/>
    <w:rsid w:val="00CD4763"/>
    <w:rsid w:val="00CD49E3"/>
    <w:rsid w:val="00CD5217"/>
    <w:rsid w:val="00CD5628"/>
    <w:rsid w:val="00CE0285"/>
    <w:rsid w:val="00CE0DFE"/>
    <w:rsid w:val="00CE166F"/>
    <w:rsid w:val="00CE178C"/>
    <w:rsid w:val="00CE1D8D"/>
    <w:rsid w:val="00CE3639"/>
    <w:rsid w:val="00CE3749"/>
    <w:rsid w:val="00CE3A1E"/>
    <w:rsid w:val="00CE59A0"/>
    <w:rsid w:val="00CE5ACC"/>
    <w:rsid w:val="00CE5F75"/>
    <w:rsid w:val="00CE6599"/>
    <w:rsid w:val="00CE67A7"/>
    <w:rsid w:val="00CE684F"/>
    <w:rsid w:val="00CF0226"/>
    <w:rsid w:val="00CF0345"/>
    <w:rsid w:val="00CF0848"/>
    <w:rsid w:val="00CF109D"/>
    <w:rsid w:val="00CF23A2"/>
    <w:rsid w:val="00CF5971"/>
    <w:rsid w:val="00CF6316"/>
    <w:rsid w:val="00CF7046"/>
    <w:rsid w:val="00CF75CA"/>
    <w:rsid w:val="00CF7A6B"/>
    <w:rsid w:val="00D005EA"/>
    <w:rsid w:val="00D0179E"/>
    <w:rsid w:val="00D01ED6"/>
    <w:rsid w:val="00D01F7D"/>
    <w:rsid w:val="00D023CE"/>
    <w:rsid w:val="00D027DB"/>
    <w:rsid w:val="00D03EB6"/>
    <w:rsid w:val="00D03F7D"/>
    <w:rsid w:val="00D0478A"/>
    <w:rsid w:val="00D0697B"/>
    <w:rsid w:val="00D06F61"/>
    <w:rsid w:val="00D071B2"/>
    <w:rsid w:val="00D10575"/>
    <w:rsid w:val="00D116BE"/>
    <w:rsid w:val="00D1216E"/>
    <w:rsid w:val="00D122E6"/>
    <w:rsid w:val="00D124AC"/>
    <w:rsid w:val="00D12BE0"/>
    <w:rsid w:val="00D12D9D"/>
    <w:rsid w:val="00D134FB"/>
    <w:rsid w:val="00D14AA9"/>
    <w:rsid w:val="00D15373"/>
    <w:rsid w:val="00D159F9"/>
    <w:rsid w:val="00D15B17"/>
    <w:rsid w:val="00D160A6"/>
    <w:rsid w:val="00D1687B"/>
    <w:rsid w:val="00D16B4D"/>
    <w:rsid w:val="00D1710E"/>
    <w:rsid w:val="00D175E5"/>
    <w:rsid w:val="00D17F61"/>
    <w:rsid w:val="00D2031E"/>
    <w:rsid w:val="00D209F3"/>
    <w:rsid w:val="00D21353"/>
    <w:rsid w:val="00D21F7A"/>
    <w:rsid w:val="00D244AF"/>
    <w:rsid w:val="00D24CB9"/>
    <w:rsid w:val="00D254E1"/>
    <w:rsid w:val="00D27643"/>
    <w:rsid w:val="00D27C86"/>
    <w:rsid w:val="00D30333"/>
    <w:rsid w:val="00D3137D"/>
    <w:rsid w:val="00D336F8"/>
    <w:rsid w:val="00D35800"/>
    <w:rsid w:val="00D3580E"/>
    <w:rsid w:val="00D374CE"/>
    <w:rsid w:val="00D41132"/>
    <w:rsid w:val="00D4136F"/>
    <w:rsid w:val="00D41B3C"/>
    <w:rsid w:val="00D41BB1"/>
    <w:rsid w:val="00D41D19"/>
    <w:rsid w:val="00D42C0A"/>
    <w:rsid w:val="00D43267"/>
    <w:rsid w:val="00D44706"/>
    <w:rsid w:val="00D447A2"/>
    <w:rsid w:val="00D44929"/>
    <w:rsid w:val="00D464AB"/>
    <w:rsid w:val="00D47B2C"/>
    <w:rsid w:val="00D47FE2"/>
    <w:rsid w:val="00D50061"/>
    <w:rsid w:val="00D50CBB"/>
    <w:rsid w:val="00D51E9C"/>
    <w:rsid w:val="00D52B43"/>
    <w:rsid w:val="00D533BE"/>
    <w:rsid w:val="00D53A67"/>
    <w:rsid w:val="00D5605F"/>
    <w:rsid w:val="00D56526"/>
    <w:rsid w:val="00D5756A"/>
    <w:rsid w:val="00D60276"/>
    <w:rsid w:val="00D60609"/>
    <w:rsid w:val="00D61731"/>
    <w:rsid w:val="00D61FBA"/>
    <w:rsid w:val="00D628C7"/>
    <w:rsid w:val="00D6314B"/>
    <w:rsid w:val="00D64084"/>
    <w:rsid w:val="00D646FF"/>
    <w:rsid w:val="00D64BD1"/>
    <w:rsid w:val="00D64E91"/>
    <w:rsid w:val="00D65A60"/>
    <w:rsid w:val="00D65EE6"/>
    <w:rsid w:val="00D66C0D"/>
    <w:rsid w:val="00D67446"/>
    <w:rsid w:val="00D703ED"/>
    <w:rsid w:val="00D7056A"/>
    <w:rsid w:val="00D716F4"/>
    <w:rsid w:val="00D740AB"/>
    <w:rsid w:val="00D744B3"/>
    <w:rsid w:val="00D766EF"/>
    <w:rsid w:val="00D7732B"/>
    <w:rsid w:val="00D77DAC"/>
    <w:rsid w:val="00D80FBB"/>
    <w:rsid w:val="00D814B1"/>
    <w:rsid w:val="00D81A9C"/>
    <w:rsid w:val="00D829C7"/>
    <w:rsid w:val="00D82CC2"/>
    <w:rsid w:val="00D83202"/>
    <w:rsid w:val="00D858D3"/>
    <w:rsid w:val="00D86EC8"/>
    <w:rsid w:val="00D87047"/>
    <w:rsid w:val="00D87496"/>
    <w:rsid w:val="00D87620"/>
    <w:rsid w:val="00D9048C"/>
    <w:rsid w:val="00D90FA4"/>
    <w:rsid w:val="00D910A7"/>
    <w:rsid w:val="00D91296"/>
    <w:rsid w:val="00D913D7"/>
    <w:rsid w:val="00D91E06"/>
    <w:rsid w:val="00D92E1E"/>
    <w:rsid w:val="00D940CB"/>
    <w:rsid w:val="00D94194"/>
    <w:rsid w:val="00D952FA"/>
    <w:rsid w:val="00D96537"/>
    <w:rsid w:val="00D9724A"/>
    <w:rsid w:val="00D97ADD"/>
    <w:rsid w:val="00D97BFF"/>
    <w:rsid w:val="00D97D89"/>
    <w:rsid w:val="00DA0FDE"/>
    <w:rsid w:val="00DA59E3"/>
    <w:rsid w:val="00DA6094"/>
    <w:rsid w:val="00DA7571"/>
    <w:rsid w:val="00DA75EE"/>
    <w:rsid w:val="00DB0D5C"/>
    <w:rsid w:val="00DB101F"/>
    <w:rsid w:val="00DB17D3"/>
    <w:rsid w:val="00DB5A80"/>
    <w:rsid w:val="00DB6371"/>
    <w:rsid w:val="00DB6651"/>
    <w:rsid w:val="00DB68C6"/>
    <w:rsid w:val="00DB7999"/>
    <w:rsid w:val="00DB7E16"/>
    <w:rsid w:val="00DB7EE9"/>
    <w:rsid w:val="00DC1481"/>
    <w:rsid w:val="00DC156A"/>
    <w:rsid w:val="00DC1A67"/>
    <w:rsid w:val="00DC59B7"/>
    <w:rsid w:val="00DC59F4"/>
    <w:rsid w:val="00DC5C0E"/>
    <w:rsid w:val="00DC6B8E"/>
    <w:rsid w:val="00DC780A"/>
    <w:rsid w:val="00DD004E"/>
    <w:rsid w:val="00DD009A"/>
    <w:rsid w:val="00DD02DD"/>
    <w:rsid w:val="00DD1105"/>
    <w:rsid w:val="00DD1551"/>
    <w:rsid w:val="00DD16E9"/>
    <w:rsid w:val="00DD344D"/>
    <w:rsid w:val="00DD4EFB"/>
    <w:rsid w:val="00DD5197"/>
    <w:rsid w:val="00DD52B5"/>
    <w:rsid w:val="00DD53C0"/>
    <w:rsid w:val="00DD5FC0"/>
    <w:rsid w:val="00DD793D"/>
    <w:rsid w:val="00DE339F"/>
    <w:rsid w:val="00DE3B7E"/>
    <w:rsid w:val="00DE3E49"/>
    <w:rsid w:val="00DE406F"/>
    <w:rsid w:val="00DE4D28"/>
    <w:rsid w:val="00DE563D"/>
    <w:rsid w:val="00DE56E3"/>
    <w:rsid w:val="00DE63C6"/>
    <w:rsid w:val="00DE6429"/>
    <w:rsid w:val="00DE6691"/>
    <w:rsid w:val="00DE6929"/>
    <w:rsid w:val="00DE7358"/>
    <w:rsid w:val="00DE76ED"/>
    <w:rsid w:val="00DF1DF6"/>
    <w:rsid w:val="00DF2A0F"/>
    <w:rsid w:val="00DF4307"/>
    <w:rsid w:val="00DF471B"/>
    <w:rsid w:val="00DF4736"/>
    <w:rsid w:val="00DF51C3"/>
    <w:rsid w:val="00DF69DD"/>
    <w:rsid w:val="00DF71BB"/>
    <w:rsid w:val="00DF721E"/>
    <w:rsid w:val="00DF7417"/>
    <w:rsid w:val="00DF7D5B"/>
    <w:rsid w:val="00DF7FA6"/>
    <w:rsid w:val="00E0019B"/>
    <w:rsid w:val="00E00D9A"/>
    <w:rsid w:val="00E00EF4"/>
    <w:rsid w:val="00E01018"/>
    <w:rsid w:val="00E01BF7"/>
    <w:rsid w:val="00E04474"/>
    <w:rsid w:val="00E04681"/>
    <w:rsid w:val="00E05360"/>
    <w:rsid w:val="00E06238"/>
    <w:rsid w:val="00E10D13"/>
    <w:rsid w:val="00E11194"/>
    <w:rsid w:val="00E1138D"/>
    <w:rsid w:val="00E11D40"/>
    <w:rsid w:val="00E11EE5"/>
    <w:rsid w:val="00E13D86"/>
    <w:rsid w:val="00E13DF4"/>
    <w:rsid w:val="00E14C08"/>
    <w:rsid w:val="00E14DBE"/>
    <w:rsid w:val="00E15688"/>
    <w:rsid w:val="00E15F4C"/>
    <w:rsid w:val="00E20A13"/>
    <w:rsid w:val="00E20BA8"/>
    <w:rsid w:val="00E21A0A"/>
    <w:rsid w:val="00E22AAE"/>
    <w:rsid w:val="00E2308C"/>
    <w:rsid w:val="00E233F2"/>
    <w:rsid w:val="00E23D4F"/>
    <w:rsid w:val="00E25AB5"/>
    <w:rsid w:val="00E2686B"/>
    <w:rsid w:val="00E271AF"/>
    <w:rsid w:val="00E278FE"/>
    <w:rsid w:val="00E27A5B"/>
    <w:rsid w:val="00E31101"/>
    <w:rsid w:val="00E31B66"/>
    <w:rsid w:val="00E3344D"/>
    <w:rsid w:val="00E33A87"/>
    <w:rsid w:val="00E344E1"/>
    <w:rsid w:val="00E34677"/>
    <w:rsid w:val="00E35BF0"/>
    <w:rsid w:val="00E35D32"/>
    <w:rsid w:val="00E35E35"/>
    <w:rsid w:val="00E3626E"/>
    <w:rsid w:val="00E36C3A"/>
    <w:rsid w:val="00E4011C"/>
    <w:rsid w:val="00E40D99"/>
    <w:rsid w:val="00E417B9"/>
    <w:rsid w:val="00E41A38"/>
    <w:rsid w:val="00E42929"/>
    <w:rsid w:val="00E44BAF"/>
    <w:rsid w:val="00E45580"/>
    <w:rsid w:val="00E460DC"/>
    <w:rsid w:val="00E46B73"/>
    <w:rsid w:val="00E46F2D"/>
    <w:rsid w:val="00E47923"/>
    <w:rsid w:val="00E51082"/>
    <w:rsid w:val="00E5306E"/>
    <w:rsid w:val="00E533C9"/>
    <w:rsid w:val="00E54137"/>
    <w:rsid w:val="00E54402"/>
    <w:rsid w:val="00E54AA8"/>
    <w:rsid w:val="00E55EB9"/>
    <w:rsid w:val="00E569E4"/>
    <w:rsid w:val="00E56EAA"/>
    <w:rsid w:val="00E60CB3"/>
    <w:rsid w:val="00E61F40"/>
    <w:rsid w:val="00E626B4"/>
    <w:rsid w:val="00E62835"/>
    <w:rsid w:val="00E632DE"/>
    <w:rsid w:val="00E635A2"/>
    <w:rsid w:val="00E63EAC"/>
    <w:rsid w:val="00E64A2C"/>
    <w:rsid w:val="00E64C8F"/>
    <w:rsid w:val="00E65385"/>
    <w:rsid w:val="00E65465"/>
    <w:rsid w:val="00E65D18"/>
    <w:rsid w:val="00E66724"/>
    <w:rsid w:val="00E67105"/>
    <w:rsid w:val="00E67468"/>
    <w:rsid w:val="00E67CAC"/>
    <w:rsid w:val="00E704B0"/>
    <w:rsid w:val="00E70822"/>
    <w:rsid w:val="00E72C97"/>
    <w:rsid w:val="00E74BE5"/>
    <w:rsid w:val="00E74FA2"/>
    <w:rsid w:val="00E76031"/>
    <w:rsid w:val="00E76493"/>
    <w:rsid w:val="00E76584"/>
    <w:rsid w:val="00E76F7E"/>
    <w:rsid w:val="00E778F3"/>
    <w:rsid w:val="00E77FC5"/>
    <w:rsid w:val="00E80717"/>
    <w:rsid w:val="00E80A89"/>
    <w:rsid w:val="00E82041"/>
    <w:rsid w:val="00E82979"/>
    <w:rsid w:val="00E82B26"/>
    <w:rsid w:val="00E831B6"/>
    <w:rsid w:val="00E83664"/>
    <w:rsid w:val="00E836E9"/>
    <w:rsid w:val="00E84117"/>
    <w:rsid w:val="00E86657"/>
    <w:rsid w:val="00E86DEA"/>
    <w:rsid w:val="00E87410"/>
    <w:rsid w:val="00E874E6"/>
    <w:rsid w:val="00E875F1"/>
    <w:rsid w:val="00E87A02"/>
    <w:rsid w:val="00E91A59"/>
    <w:rsid w:val="00E9201B"/>
    <w:rsid w:val="00E93B21"/>
    <w:rsid w:val="00E9441E"/>
    <w:rsid w:val="00E94894"/>
    <w:rsid w:val="00E94AB6"/>
    <w:rsid w:val="00E9576E"/>
    <w:rsid w:val="00E95C86"/>
    <w:rsid w:val="00E96200"/>
    <w:rsid w:val="00E963D8"/>
    <w:rsid w:val="00E967E0"/>
    <w:rsid w:val="00E96949"/>
    <w:rsid w:val="00E97686"/>
    <w:rsid w:val="00E97EE2"/>
    <w:rsid w:val="00EA0BB4"/>
    <w:rsid w:val="00EA125F"/>
    <w:rsid w:val="00EA1BC6"/>
    <w:rsid w:val="00EA2559"/>
    <w:rsid w:val="00EA2EB5"/>
    <w:rsid w:val="00EA3470"/>
    <w:rsid w:val="00EA3C8F"/>
    <w:rsid w:val="00EA47E4"/>
    <w:rsid w:val="00EA5426"/>
    <w:rsid w:val="00EA6200"/>
    <w:rsid w:val="00EA6436"/>
    <w:rsid w:val="00EA78A6"/>
    <w:rsid w:val="00EB2297"/>
    <w:rsid w:val="00EB2961"/>
    <w:rsid w:val="00EB342D"/>
    <w:rsid w:val="00EB3787"/>
    <w:rsid w:val="00EB4047"/>
    <w:rsid w:val="00EB45E1"/>
    <w:rsid w:val="00EB525D"/>
    <w:rsid w:val="00EB5381"/>
    <w:rsid w:val="00EB66C4"/>
    <w:rsid w:val="00EB672C"/>
    <w:rsid w:val="00EC060B"/>
    <w:rsid w:val="00EC0FB5"/>
    <w:rsid w:val="00EC38AE"/>
    <w:rsid w:val="00EC440C"/>
    <w:rsid w:val="00EC4699"/>
    <w:rsid w:val="00EC6EF8"/>
    <w:rsid w:val="00EC7A2C"/>
    <w:rsid w:val="00ED0E3B"/>
    <w:rsid w:val="00ED3821"/>
    <w:rsid w:val="00ED49DA"/>
    <w:rsid w:val="00ED4C3B"/>
    <w:rsid w:val="00ED5962"/>
    <w:rsid w:val="00ED5B53"/>
    <w:rsid w:val="00ED5EA8"/>
    <w:rsid w:val="00ED6193"/>
    <w:rsid w:val="00ED711F"/>
    <w:rsid w:val="00ED73F8"/>
    <w:rsid w:val="00ED7892"/>
    <w:rsid w:val="00ED7D7B"/>
    <w:rsid w:val="00EE102A"/>
    <w:rsid w:val="00EE131F"/>
    <w:rsid w:val="00EE171E"/>
    <w:rsid w:val="00EE20D8"/>
    <w:rsid w:val="00EE3155"/>
    <w:rsid w:val="00EE39A0"/>
    <w:rsid w:val="00EE3A3C"/>
    <w:rsid w:val="00EE4A3E"/>
    <w:rsid w:val="00EE4A85"/>
    <w:rsid w:val="00EE696F"/>
    <w:rsid w:val="00EE7A4B"/>
    <w:rsid w:val="00EF0481"/>
    <w:rsid w:val="00EF060B"/>
    <w:rsid w:val="00EF1FD7"/>
    <w:rsid w:val="00EF2080"/>
    <w:rsid w:val="00EF2481"/>
    <w:rsid w:val="00EF2A30"/>
    <w:rsid w:val="00EF33C9"/>
    <w:rsid w:val="00EF3FE7"/>
    <w:rsid w:val="00EF43B3"/>
    <w:rsid w:val="00EF44A6"/>
    <w:rsid w:val="00EF5192"/>
    <w:rsid w:val="00EF57C8"/>
    <w:rsid w:val="00EF5B55"/>
    <w:rsid w:val="00EF67AF"/>
    <w:rsid w:val="00EF6D6F"/>
    <w:rsid w:val="00EF70F6"/>
    <w:rsid w:val="00EF7217"/>
    <w:rsid w:val="00F00CBF"/>
    <w:rsid w:val="00F021C2"/>
    <w:rsid w:val="00F023CF"/>
    <w:rsid w:val="00F03369"/>
    <w:rsid w:val="00F03FF1"/>
    <w:rsid w:val="00F0416D"/>
    <w:rsid w:val="00F0463F"/>
    <w:rsid w:val="00F05C14"/>
    <w:rsid w:val="00F075E0"/>
    <w:rsid w:val="00F10291"/>
    <w:rsid w:val="00F10678"/>
    <w:rsid w:val="00F122D0"/>
    <w:rsid w:val="00F13324"/>
    <w:rsid w:val="00F13A45"/>
    <w:rsid w:val="00F13D4C"/>
    <w:rsid w:val="00F14110"/>
    <w:rsid w:val="00F15B45"/>
    <w:rsid w:val="00F17E8F"/>
    <w:rsid w:val="00F20095"/>
    <w:rsid w:val="00F205C2"/>
    <w:rsid w:val="00F20B80"/>
    <w:rsid w:val="00F2252E"/>
    <w:rsid w:val="00F2341A"/>
    <w:rsid w:val="00F2533D"/>
    <w:rsid w:val="00F253C6"/>
    <w:rsid w:val="00F258F7"/>
    <w:rsid w:val="00F2605E"/>
    <w:rsid w:val="00F26445"/>
    <w:rsid w:val="00F2788F"/>
    <w:rsid w:val="00F27CE3"/>
    <w:rsid w:val="00F300BD"/>
    <w:rsid w:val="00F303EB"/>
    <w:rsid w:val="00F304C1"/>
    <w:rsid w:val="00F314D5"/>
    <w:rsid w:val="00F33B7D"/>
    <w:rsid w:val="00F34E37"/>
    <w:rsid w:val="00F358A8"/>
    <w:rsid w:val="00F35BAB"/>
    <w:rsid w:val="00F3688B"/>
    <w:rsid w:val="00F37A1C"/>
    <w:rsid w:val="00F37A80"/>
    <w:rsid w:val="00F40728"/>
    <w:rsid w:val="00F40B55"/>
    <w:rsid w:val="00F421B1"/>
    <w:rsid w:val="00F440E1"/>
    <w:rsid w:val="00F442F5"/>
    <w:rsid w:val="00F44458"/>
    <w:rsid w:val="00F47EF5"/>
    <w:rsid w:val="00F502CD"/>
    <w:rsid w:val="00F50B66"/>
    <w:rsid w:val="00F5127A"/>
    <w:rsid w:val="00F52B25"/>
    <w:rsid w:val="00F54193"/>
    <w:rsid w:val="00F55D1B"/>
    <w:rsid w:val="00F55FDD"/>
    <w:rsid w:val="00F56168"/>
    <w:rsid w:val="00F57D2A"/>
    <w:rsid w:val="00F60475"/>
    <w:rsid w:val="00F613BF"/>
    <w:rsid w:val="00F61553"/>
    <w:rsid w:val="00F61ADA"/>
    <w:rsid w:val="00F61EDC"/>
    <w:rsid w:val="00F621C3"/>
    <w:rsid w:val="00F637AA"/>
    <w:rsid w:val="00F64237"/>
    <w:rsid w:val="00F6458A"/>
    <w:rsid w:val="00F646A7"/>
    <w:rsid w:val="00F66377"/>
    <w:rsid w:val="00F665AE"/>
    <w:rsid w:val="00F66A38"/>
    <w:rsid w:val="00F66A58"/>
    <w:rsid w:val="00F671BA"/>
    <w:rsid w:val="00F67709"/>
    <w:rsid w:val="00F679B9"/>
    <w:rsid w:val="00F67C80"/>
    <w:rsid w:val="00F70021"/>
    <w:rsid w:val="00F702CA"/>
    <w:rsid w:val="00F704F1"/>
    <w:rsid w:val="00F70801"/>
    <w:rsid w:val="00F70E30"/>
    <w:rsid w:val="00F72BA3"/>
    <w:rsid w:val="00F748F8"/>
    <w:rsid w:val="00F74E63"/>
    <w:rsid w:val="00F74E8C"/>
    <w:rsid w:val="00F75C1B"/>
    <w:rsid w:val="00F76124"/>
    <w:rsid w:val="00F7716A"/>
    <w:rsid w:val="00F77F1C"/>
    <w:rsid w:val="00F80E74"/>
    <w:rsid w:val="00F8173F"/>
    <w:rsid w:val="00F83115"/>
    <w:rsid w:val="00F83B41"/>
    <w:rsid w:val="00F83EA6"/>
    <w:rsid w:val="00F862B6"/>
    <w:rsid w:val="00F86391"/>
    <w:rsid w:val="00F8669E"/>
    <w:rsid w:val="00F873DE"/>
    <w:rsid w:val="00F87710"/>
    <w:rsid w:val="00F9004E"/>
    <w:rsid w:val="00F912C2"/>
    <w:rsid w:val="00F919E0"/>
    <w:rsid w:val="00F9223A"/>
    <w:rsid w:val="00F95D78"/>
    <w:rsid w:val="00F9697A"/>
    <w:rsid w:val="00F971E2"/>
    <w:rsid w:val="00F97C6D"/>
    <w:rsid w:val="00FA1530"/>
    <w:rsid w:val="00FA21CF"/>
    <w:rsid w:val="00FA2488"/>
    <w:rsid w:val="00FA422B"/>
    <w:rsid w:val="00FA43B4"/>
    <w:rsid w:val="00FA5F2B"/>
    <w:rsid w:val="00FA6CDC"/>
    <w:rsid w:val="00FB0019"/>
    <w:rsid w:val="00FB007B"/>
    <w:rsid w:val="00FB0149"/>
    <w:rsid w:val="00FB0FB7"/>
    <w:rsid w:val="00FB1200"/>
    <w:rsid w:val="00FB123A"/>
    <w:rsid w:val="00FB276A"/>
    <w:rsid w:val="00FB46BA"/>
    <w:rsid w:val="00FB4761"/>
    <w:rsid w:val="00FB605C"/>
    <w:rsid w:val="00FB61B7"/>
    <w:rsid w:val="00FB66C5"/>
    <w:rsid w:val="00FB6A19"/>
    <w:rsid w:val="00FB6E61"/>
    <w:rsid w:val="00FC06BA"/>
    <w:rsid w:val="00FC12EE"/>
    <w:rsid w:val="00FC192E"/>
    <w:rsid w:val="00FC1CF8"/>
    <w:rsid w:val="00FC3512"/>
    <w:rsid w:val="00FC4084"/>
    <w:rsid w:val="00FC40C1"/>
    <w:rsid w:val="00FC40FE"/>
    <w:rsid w:val="00FC5213"/>
    <w:rsid w:val="00FC5E29"/>
    <w:rsid w:val="00FC64E3"/>
    <w:rsid w:val="00FC71EE"/>
    <w:rsid w:val="00FD0904"/>
    <w:rsid w:val="00FD0F26"/>
    <w:rsid w:val="00FD14BD"/>
    <w:rsid w:val="00FD1776"/>
    <w:rsid w:val="00FD26A9"/>
    <w:rsid w:val="00FD3655"/>
    <w:rsid w:val="00FD3F40"/>
    <w:rsid w:val="00FD4594"/>
    <w:rsid w:val="00FE04F2"/>
    <w:rsid w:val="00FE0DA0"/>
    <w:rsid w:val="00FE16B1"/>
    <w:rsid w:val="00FE2582"/>
    <w:rsid w:val="00FE2879"/>
    <w:rsid w:val="00FE298A"/>
    <w:rsid w:val="00FE3231"/>
    <w:rsid w:val="00FE46EE"/>
    <w:rsid w:val="00FE481B"/>
    <w:rsid w:val="00FE553F"/>
    <w:rsid w:val="00FE61D7"/>
    <w:rsid w:val="00FE63F5"/>
    <w:rsid w:val="00FE7CB1"/>
    <w:rsid w:val="00FF00AB"/>
    <w:rsid w:val="00FF0FD7"/>
    <w:rsid w:val="00FF239D"/>
    <w:rsid w:val="00FF2947"/>
    <w:rsid w:val="00FF4564"/>
    <w:rsid w:val="00FF4C0E"/>
    <w:rsid w:val="00FF5108"/>
    <w:rsid w:val="00FF72E4"/>
    <w:rsid w:val="00FF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numPr>
        <w:numId w:val="1"/>
      </w:numPr>
      <w:tabs>
        <w:tab w:val="left" w:pos="-567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5051E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3DD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051E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link w:val="ConsPlusNormal0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table" w:styleId="ac">
    <w:name w:val="Table Grid"/>
    <w:basedOn w:val="a1"/>
    <w:uiPriority w:val="59"/>
    <w:rsid w:val="005141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rsid w:val="00D374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2923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Верхний колонтитул Знак"/>
    <w:link w:val="ad"/>
    <w:uiPriority w:val="99"/>
    <w:rsid w:val="00292314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rsid w:val="00292314"/>
  </w:style>
  <w:style w:type="table" w:customStyle="1" w:styleId="25">
    <w:name w:val="Сетка таблицы2"/>
    <w:basedOn w:val="a1"/>
    <w:next w:val="ac"/>
    <w:rsid w:val="00387D4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270E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70EDE"/>
    <w:rPr>
      <w:sz w:val="22"/>
      <w:szCs w:val="22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270E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70EDE"/>
    <w:rPr>
      <w:rFonts w:ascii="Tahoma" w:hAnsi="Tahoma" w:cs="Tahoma"/>
      <w:sz w:val="16"/>
      <w:szCs w:val="16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E36C3A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E36C3A"/>
    <w:rPr>
      <w:lang w:eastAsia="en-US"/>
    </w:rPr>
  </w:style>
  <w:style w:type="character" w:customStyle="1" w:styleId="30">
    <w:name w:val="Заголовок 3 Знак"/>
    <w:link w:val="3"/>
    <w:uiPriority w:val="9"/>
    <w:semiHidden/>
    <w:rsid w:val="005051E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50">
    <w:name w:val="Заголовок 5 Знак"/>
    <w:link w:val="5"/>
    <w:uiPriority w:val="9"/>
    <w:semiHidden/>
    <w:rsid w:val="005051E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8C3DD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f6">
    <w:name w:val="List Paragraph"/>
    <w:basedOn w:val="a"/>
    <w:uiPriority w:val="34"/>
    <w:qFormat/>
    <w:rsid w:val="00503239"/>
    <w:pPr>
      <w:ind w:left="708"/>
    </w:pPr>
  </w:style>
  <w:style w:type="paragraph" w:customStyle="1" w:styleId="ConsPlusNonformat">
    <w:name w:val="ConsPlusNonformat"/>
    <w:rsid w:val="005B79E4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styleId="af7">
    <w:name w:val="Hyperlink"/>
    <w:semiHidden/>
    <w:unhideWhenUsed/>
    <w:rsid w:val="00E67CAC"/>
    <w:rPr>
      <w:color w:val="000080"/>
      <w:u w:val="single"/>
    </w:rPr>
  </w:style>
  <w:style w:type="paragraph" w:customStyle="1" w:styleId="ConsPlusTitle">
    <w:name w:val="ConsPlusTitle"/>
    <w:rsid w:val="00516AB6"/>
    <w:pPr>
      <w:suppressAutoHyphens/>
      <w:autoSpaceDE w:val="0"/>
    </w:pPr>
    <w:rPr>
      <w:rFonts w:ascii="Arial" w:eastAsia="Times New Roman" w:hAnsi="Arial" w:cs="Arial"/>
      <w:b/>
      <w:bCs/>
      <w:lang w:eastAsia="zh-CN"/>
    </w:rPr>
  </w:style>
  <w:style w:type="paragraph" w:customStyle="1" w:styleId="Default">
    <w:name w:val="Default"/>
    <w:qFormat/>
    <w:rsid w:val="00B23F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D5756A"/>
    <w:rPr>
      <w:rFonts w:ascii="Arial" w:eastAsia="Arial" w:hAnsi="Arial" w:cs="Arial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UMS\Klient\Temp\Expor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Export1.dot</Template>
  <TotalTime>37</TotalTime>
  <Pages>4</Pages>
  <Words>1893</Words>
  <Characters>10793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avramenko</dc:creator>
  <cp:lastModifiedBy>Заиц Екатерина Васильевна</cp:lastModifiedBy>
  <cp:revision>14</cp:revision>
  <cp:lastPrinted>2025-05-29T13:48:00Z</cp:lastPrinted>
  <dcterms:created xsi:type="dcterms:W3CDTF">2023-08-24T08:37:00Z</dcterms:created>
  <dcterms:modified xsi:type="dcterms:W3CDTF">2025-05-29T13:48:00Z</dcterms:modified>
</cp:coreProperties>
</file>